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4118C"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636050E4" wp14:editId="010C14BF">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0C920AEB"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78495AA" wp14:editId="446E700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9C073"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495AA"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F69C073" w14:textId="77777777" w:rsidR="00F162BE" w:rsidRDefault="00F162BE"/>
                  </w:txbxContent>
                </v:textbox>
              </v:shape>
            </w:pict>
          </mc:Fallback>
        </mc:AlternateContent>
      </w:r>
    </w:p>
    <w:p w14:paraId="59B991F1" w14:textId="77777777" w:rsidR="00CC75B4" w:rsidRDefault="00CC75B4" w:rsidP="000F5A82">
      <w:pPr>
        <w:jc w:val="both"/>
        <w:rPr>
          <w:rFonts w:ascii="Arial" w:hAnsi="Arial" w:cs="Arial"/>
          <w:sz w:val="12"/>
          <w:szCs w:val="12"/>
        </w:rPr>
      </w:pPr>
    </w:p>
    <w:p w14:paraId="3F20A9B6" w14:textId="77777777" w:rsidR="00CC75B4" w:rsidRDefault="00CC75B4" w:rsidP="000F5A82">
      <w:pPr>
        <w:jc w:val="both"/>
        <w:rPr>
          <w:rFonts w:ascii="Arial" w:hAnsi="Arial" w:cs="Arial"/>
          <w:sz w:val="12"/>
          <w:szCs w:val="12"/>
        </w:rPr>
      </w:pPr>
    </w:p>
    <w:p w14:paraId="631B78D1" w14:textId="77777777" w:rsidR="00F162BE" w:rsidRDefault="00F162BE" w:rsidP="000F5A82">
      <w:pPr>
        <w:jc w:val="both"/>
        <w:rPr>
          <w:rFonts w:ascii="Arial" w:hAnsi="Arial" w:cs="Arial"/>
          <w:sz w:val="12"/>
          <w:szCs w:val="12"/>
        </w:rPr>
      </w:pPr>
    </w:p>
    <w:p w14:paraId="2FF6D1A1" w14:textId="77777777" w:rsidR="00F162BE" w:rsidRDefault="00F162BE" w:rsidP="000F5A82">
      <w:pPr>
        <w:jc w:val="both"/>
        <w:rPr>
          <w:rFonts w:ascii="Arial" w:hAnsi="Arial" w:cs="Arial"/>
          <w:sz w:val="12"/>
          <w:szCs w:val="12"/>
        </w:rPr>
      </w:pPr>
    </w:p>
    <w:p w14:paraId="2AD4CFF4" w14:textId="77777777" w:rsidR="00F162BE" w:rsidRDefault="00F162BE" w:rsidP="000F5A82">
      <w:pPr>
        <w:jc w:val="both"/>
        <w:rPr>
          <w:rFonts w:ascii="Arial" w:hAnsi="Arial" w:cs="Arial"/>
          <w:sz w:val="12"/>
          <w:szCs w:val="12"/>
        </w:rPr>
      </w:pPr>
    </w:p>
    <w:p w14:paraId="413A7B8A" w14:textId="77777777" w:rsidR="00F162BE" w:rsidRDefault="00F162BE" w:rsidP="000F5A82">
      <w:pPr>
        <w:jc w:val="both"/>
        <w:rPr>
          <w:rFonts w:ascii="Arial" w:hAnsi="Arial" w:cs="Arial"/>
          <w:sz w:val="12"/>
          <w:szCs w:val="12"/>
        </w:rPr>
      </w:pPr>
    </w:p>
    <w:p w14:paraId="7BA223F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73EBAF41" w14:textId="77777777" w:rsidTr="003F7CC4">
        <w:trPr>
          <w:trHeight w:val="1134"/>
        </w:trPr>
        <w:tc>
          <w:tcPr>
            <w:tcW w:w="8902" w:type="dxa"/>
            <w:shd w:val="clear" w:color="auto" w:fill="2F5496"/>
            <w:vAlign w:val="center"/>
          </w:tcPr>
          <w:p w14:paraId="1649A0FB"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1B17B27"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30CE42F6"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33AF534A" w14:textId="77777777" w:rsidR="00CC75B4" w:rsidRPr="00F167AD" w:rsidRDefault="00CC75B4" w:rsidP="000F5A82">
      <w:pPr>
        <w:jc w:val="both"/>
        <w:rPr>
          <w:rFonts w:ascii="Arial" w:hAnsi="Arial" w:cs="Arial"/>
          <w:sz w:val="12"/>
          <w:szCs w:val="12"/>
        </w:rPr>
      </w:pPr>
    </w:p>
    <w:p w14:paraId="681B0F5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7127F45C"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24D66E60" w14:textId="77777777" w:rsidR="00FF6F8F" w:rsidRPr="008D6041" w:rsidRDefault="00FF6F8F" w:rsidP="00110A5E">
      <w:pPr>
        <w:pStyle w:val="Titre2"/>
        <w:jc w:val="both"/>
        <w:rPr>
          <w:rFonts w:ascii="Arial" w:hAnsi="Arial" w:cs="Arial"/>
          <w:b w:val="0"/>
          <w:bCs w:val="0"/>
          <w:i/>
          <w:iCs/>
          <w:sz w:val="18"/>
          <w:szCs w:val="18"/>
        </w:rPr>
      </w:pPr>
      <w:r w:rsidRPr="008D6041">
        <w:rPr>
          <w:rFonts w:ascii="Arial" w:hAnsi="Arial" w:cs="Arial"/>
          <w:b w:val="0"/>
          <w:bCs w:val="0"/>
          <w:i/>
          <w:iCs/>
          <w:sz w:val="18"/>
          <w:szCs w:val="18"/>
        </w:rPr>
        <w:t>En cas d’allotissement, ce document peut être commun à plusieurs lots.</w:t>
      </w:r>
    </w:p>
    <w:p w14:paraId="51552394"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4A42C247" w14:textId="595A33CD" w:rsidR="000F5A82" w:rsidRDefault="00FF6F8F" w:rsidP="00B023F1">
      <w:pPr>
        <w:ind w:right="367"/>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w:t>
        </w:r>
        <w:r w:rsidR="00B023F1">
          <w:rPr>
            <w:rStyle w:val="Lienhypertexte"/>
            <w:rFonts w:ascii="Arial" w:hAnsi="Arial" w:cs="Arial"/>
            <w:i/>
            <w:sz w:val="18"/>
            <w:szCs w:val="18"/>
          </w:rPr>
          <w:t> </w:t>
        </w:r>
        <w:r w:rsidRPr="003B4647">
          <w:rPr>
            <w:rStyle w:val="Lienhypertexte"/>
            <w:rFonts w:ascii="Arial" w:hAnsi="Arial" w:cs="Arial"/>
            <w:i/>
            <w:sz w:val="18"/>
            <w:szCs w:val="18"/>
          </w:rPr>
          <w:t>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E23EBA4"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6DC066B6" w14:textId="77777777" w:rsidTr="00FF6F8F">
        <w:trPr>
          <w:trHeight w:val="454"/>
        </w:trPr>
        <w:tc>
          <w:tcPr>
            <w:tcW w:w="9852" w:type="dxa"/>
            <w:shd w:val="clear" w:color="auto" w:fill="465F9D"/>
            <w:vAlign w:val="center"/>
          </w:tcPr>
          <w:p w14:paraId="4313E837" w14:textId="77777777" w:rsidR="00D10752" w:rsidRPr="000F5A82" w:rsidRDefault="006B34D4"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473C7A8C" w14:textId="77777777" w:rsidR="008823C9" w:rsidRPr="00C95349" w:rsidRDefault="008823C9" w:rsidP="008823C9">
      <w:pPr>
        <w:jc w:val="both"/>
        <w:rPr>
          <w:rFonts w:ascii="Arial" w:hAnsi="Arial" w:cs="Arial"/>
          <w:bCs/>
        </w:rPr>
      </w:pPr>
    </w:p>
    <w:p w14:paraId="46FDA134" w14:textId="0A806770" w:rsidR="00F96860" w:rsidRPr="00050FFA" w:rsidRDefault="00F96860" w:rsidP="00203339">
      <w:pPr>
        <w:pStyle w:val="ParagrapheIndent1"/>
        <w:ind w:left="20" w:right="20"/>
        <w:jc w:val="both"/>
        <w:rPr>
          <w:b/>
          <w:bCs/>
          <w:color w:val="0000FF"/>
          <w:sz w:val="22"/>
          <w:szCs w:val="22"/>
          <w:lang w:val="fr-FR"/>
        </w:rPr>
      </w:pPr>
      <w:r w:rsidRPr="00050FFA">
        <w:rPr>
          <w:b/>
          <w:bCs/>
          <w:color w:val="0000FF"/>
          <w:sz w:val="22"/>
          <w:szCs w:val="22"/>
          <w:lang w:val="fr-FR"/>
        </w:rPr>
        <w:t>S2I MEUSE TGV</w:t>
      </w:r>
      <w:r w:rsidR="00203339" w:rsidRPr="00050FFA">
        <w:rPr>
          <w:b/>
          <w:bCs/>
          <w:color w:val="0000FF"/>
          <w:sz w:val="22"/>
          <w:szCs w:val="22"/>
          <w:lang w:val="fr-FR"/>
        </w:rPr>
        <w:t xml:space="preserve"> </w:t>
      </w:r>
      <w:r w:rsidRPr="00050FFA">
        <w:rPr>
          <w:b/>
          <w:bCs/>
          <w:color w:val="0000FF"/>
          <w:sz w:val="22"/>
          <w:szCs w:val="22"/>
          <w:lang w:val="fr-FR"/>
        </w:rPr>
        <w:t>SAS</w:t>
      </w:r>
    </w:p>
    <w:p w14:paraId="0B1E2F38" w14:textId="77777777" w:rsidR="00F96860" w:rsidRPr="00050FFA" w:rsidRDefault="00F96860" w:rsidP="00F96860">
      <w:pPr>
        <w:pStyle w:val="Sansinterligne"/>
        <w:rPr>
          <w:rFonts w:ascii="Arial" w:hAnsi="Arial" w:cs="Arial"/>
          <w:b/>
          <w:bCs/>
          <w:sz w:val="20"/>
          <w:szCs w:val="20"/>
        </w:rPr>
      </w:pPr>
      <w:r w:rsidRPr="00050FFA">
        <w:rPr>
          <w:rFonts w:ascii="Arial" w:hAnsi="Arial" w:cs="Arial"/>
          <w:b/>
          <w:bCs/>
          <w:sz w:val="20"/>
          <w:szCs w:val="20"/>
        </w:rPr>
        <w:t xml:space="preserve">SOCIETE D'INVESTISSEMENTS IMMOBILIERS MEUSE TGV </w:t>
      </w:r>
    </w:p>
    <w:p w14:paraId="20063D54" w14:textId="36FBBD29" w:rsidR="00F96860" w:rsidRPr="00203339" w:rsidRDefault="00F96860" w:rsidP="00F96860">
      <w:pPr>
        <w:pStyle w:val="Sansinterligne"/>
        <w:rPr>
          <w:rFonts w:ascii="Arial" w:hAnsi="Arial" w:cs="Arial"/>
          <w:b/>
          <w:bCs/>
        </w:rPr>
      </w:pPr>
      <w:r w:rsidRPr="00203339">
        <w:rPr>
          <w:rFonts w:ascii="Arial" w:hAnsi="Arial" w:cs="Arial"/>
          <w:b/>
          <w:bCs/>
        </w:rPr>
        <w:t xml:space="preserve">55 </w:t>
      </w:r>
      <w:r w:rsidR="00254E20" w:rsidRPr="00203339">
        <w:rPr>
          <w:rFonts w:ascii="Arial" w:hAnsi="Arial" w:cs="Arial"/>
          <w:b/>
          <w:bCs/>
        </w:rPr>
        <w:t>r</w:t>
      </w:r>
      <w:r w:rsidRPr="00203339">
        <w:rPr>
          <w:rFonts w:ascii="Arial" w:hAnsi="Arial" w:cs="Arial"/>
          <w:b/>
          <w:bCs/>
        </w:rPr>
        <w:t>ue du P</w:t>
      </w:r>
      <w:r w:rsidR="0024251A" w:rsidRPr="00203339">
        <w:rPr>
          <w:rFonts w:ascii="Arial" w:hAnsi="Arial" w:cs="Arial"/>
          <w:b/>
          <w:bCs/>
        </w:rPr>
        <w:t>résident</w:t>
      </w:r>
      <w:r w:rsidRPr="00203339">
        <w:rPr>
          <w:rFonts w:ascii="Arial" w:hAnsi="Arial" w:cs="Arial"/>
          <w:b/>
          <w:bCs/>
        </w:rPr>
        <w:t xml:space="preserve"> Carnot</w:t>
      </w:r>
    </w:p>
    <w:p w14:paraId="17661871" w14:textId="706E1782" w:rsidR="00DE1D84" w:rsidRPr="00203339" w:rsidRDefault="00F96860" w:rsidP="00F96860">
      <w:pPr>
        <w:rPr>
          <w:rFonts w:ascii="Arial" w:hAnsi="Arial" w:cs="Arial"/>
          <w:b/>
          <w:bCs/>
          <w:sz w:val="22"/>
          <w:szCs w:val="22"/>
        </w:rPr>
      </w:pPr>
      <w:r w:rsidRPr="00203339">
        <w:rPr>
          <w:rFonts w:ascii="Arial" w:hAnsi="Arial" w:cs="Arial"/>
          <w:b/>
          <w:bCs/>
          <w:sz w:val="22"/>
          <w:szCs w:val="22"/>
        </w:rPr>
        <w:t>52100 S</w:t>
      </w:r>
      <w:r w:rsidR="0024251A" w:rsidRPr="00203339">
        <w:rPr>
          <w:rFonts w:ascii="Arial" w:hAnsi="Arial" w:cs="Arial"/>
          <w:b/>
          <w:bCs/>
          <w:sz w:val="22"/>
          <w:szCs w:val="22"/>
        </w:rPr>
        <w:t>AINT-</w:t>
      </w:r>
      <w:r w:rsidRPr="00203339">
        <w:rPr>
          <w:rFonts w:ascii="Arial" w:hAnsi="Arial" w:cs="Arial"/>
          <w:b/>
          <w:bCs/>
          <w:sz w:val="22"/>
          <w:szCs w:val="22"/>
        </w:rPr>
        <w:t>DIZIER</w:t>
      </w:r>
    </w:p>
    <w:p w14:paraId="12C9C2B8" w14:textId="4BC4979F" w:rsidR="00F96860" w:rsidRDefault="00F96860" w:rsidP="00983AC5">
      <w:pPr>
        <w:rPr>
          <w:rFonts w:ascii="Arial" w:hAnsi="Arial" w:cs="Arial"/>
          <w:b/>
          <w:bCs/>
        </w:rPr>
      </w:pPr>
      <w:r w:rsidRPr="008251DD">
        <w:rPr>
          <w:rFonts w:ascii="Arial" w:hAnsi="Arial" w:cs="Arial"/>
          <w:b/>
          <w:bCs/>
        </w:rPr>
        <w:t xml:space="preserve">Siret : </w:t>
      </w:r>
      <w:r w:rsidR="00983AC5" w:rsidRPr="00983AC5">
        <w:rPr>
          <w:rFonts w:ascii="Arial" w:hAnsi="Arial" w:cs="Arial"/>
          <w:b/>
          <w:bCs/>
        </w:rPr>
        <w:t>808 430 656 000</w:t>
      </w:r>
      <w:r w:rsidR="00FE20A7">
        <w:rPr>
          <w:rFonts w:ascii="Arial" w:hAnsi="Arial" w:cs="Arial"/>
          <w:b/>
          <w:bCs/>
        </w:rPr>
        <w:t>21</w:t>
      </w:r>
    </w:p>
    <w:p w14:paraId="3E01AB87" w14:textId="34FDA3F6" w:rsidR="00D549C3" w:rsidRPr="003879C2" w:rsidRDefault="00D549C3" w:rsidP="00D549C3">
      <w:pPr>
        <w:rPr>
          <w:rFonts w:ascii="Arial" w:hAnsi="Arial" w:cs="Arial"/>
          <w:b/>
          <w:bCs/>
          <w:color w:val="000000" w:themeColor="text1"/>
        </w:rPr>
      </w:pPr>
      <w:r w:rsidRPr="003879C2">
        <w:rPr>
          <w:rFonts w:ascii="Arial" w:hAnsi="Arial" w:cs="Arial"/>
          <w:b/>
          <w:bCs/>
          <w:color w:val="000000"/>
        </w:rPr>
        <w:t xml:space="preserve">Profil acheteur (site de dématérialisation) : </w:t>
      </w:r>
      <w:r w:rsidRPr="003879C2">
        <w:rPr>
          <w:rFonts w:ascii="Arial" w:hAnsi="Arial" w:cs="Arial"/>
          <w:b/>
          <w:bCs/>
          <w:color w:val="000000" w:themeColor="text1"/>
        </w:rPr>
        <w:t>https:</w:t>
      </w:r>
      <w:hyperlink r:id="rId19" w:history="1">
        <w:r w:rsidRPr="003879C2">
          <w:rPr>
            <w:rStyle w:val="Lienhypertexte"/>
            <w:rFonts w:ascii="Arial" w:hAnsi="Arial" w:cs="Arial"/>
            <w:b/>
            <w:bCs/>
            <w:color w:val="000000" w:themeColor="text1"/>
            <w:u w:val="none"/>
          </w:rPr>
          <w:t>www.marches-publics.gouv.fr</w:t>
        </w:r>
      </w:hyperlink>
    </w:p>
    <w:p w14:paraId="5C6351AC" w14:textId="77777777" w:rsidR="00D549C3" w:rsidRDefault="00D549C3" w:rsidP="00D549C3">
      <w:pPr>
        <w:rPr>
          <w:rFonts w:ascii="Arial" w:hAnsi="Arial" w:cs="Arial"/>
          <w:sz w:val="8"/>
          <w:szCs w:val="8"/>
        </w:rPr>
      </w:pPr>
    </w:p>
    <w:p w14:paraId="0E78B6AD" w14:textId="77777777" w:rsidR="003879C2" w:rsidRPr="00967EE4" w:rsidRDefault="003879C2" w:rsidP="00D549C3">
      <w:pPr>
        <w:rPr>
          <w:rFonts w:ascii="Arial" w:hAnsi="Arial" w:cs="Arial"/>
          <w:sz w:val="8"/>
          <w:szCs w:val="8"/>
        </w:rPr>
      </w:pPr>
    </w:p>
    <w:p w14:paraId="69411A0F" w14:textId="6012FF8E" w:rsidR="00D549C3" w:rsidRPr="00967EE4" w:rsidRDefault="00D549C3" w:rsidP="00E34C00">
      <w:pPr>
        <w:pStyle w:val="ParagrapheIndent2"/>
        <w:ind w:left="1276" w:right="-625" w:hanging="1276"/>
        <w:rPr>
          <w:b/>
          <w:szCs w:val="20"/>
          <w:lang w:val="fr-FR"/>
        </w:rPr>
      </w:pPr>
      <w:r w:rsidRPr="00967EE4">
        <w:rPr>
          <w:b/>
          <w:bCs/>
          <w:color w:val="66CCFF"/>
          <w:spacing w:val="-10"/>
          <w:position w:val="-2"/>
          <w:szCs w:val="20"/>
          <w:lang w:val="fr-FR"/>
        </w:rPr>
        <w:sym w:font="Wingdings" w:char="F06E"/>
      </w:r>
      <w:r w:rsidRPr="00967EE4">
        <w:rPr>
          <w:b/>
          <w:spacing w:val="-10"/>
          <w:position w:val="-2"/>
          <w:szCs w:val="20"/>
          <w:lang w:val="fr-FR"/>
        </w:rPr>
        <w:t xml:space="preserve"> </w:t>
      </w:r>
      <w:r w:rsidRPr="00967EE4">
        <w:rPr>
          <w:b/>
          <w:szCs w:val="20"/>
          <w:lang w:val="fr-FR"/>
        </w:rPr>
        <w:t>Procédure :</w:t>
      </w:r>
      <w:r w:rsidRPr="00967EE4">
        <w:rPr>
          <w:b/>
          <w:color w:val="00B050"/>
          <w:szCs w:val="20"/>
          <w:lang w:val="fr-FR"/>
        </w:rPr>
        <w:t xml:space="preserve"> </w:t>
      </w:r>
      <w:r w:rsidR="003A6AA3">
        <w:rPr>
          <w:rFonts w:eastAsia="Times New Roman"/>
          <w:b/>
          <w:szCs w:val="20"/>
          <w:lang w:val="fr-FR" w:eastAsia="zh-CN"/>
        </w:rPr>
        <w:t>P</w:t>
      </w:r>
      <w:r w:rsidRPr="00967EE4">
        <w:rPr>
          <w:rFonts w:eastAsia="Times New Roman"/>
          <w:b/>
          <w:szCs w:val="20"/>
          <w:lang w:val="fr-FR" w:eastAsia="zh-CN"/>
        </w:rPr>
        <w:t xml:space="preserve">rocédure </w:t>
      </w:r>
      <w:r w:rsidR="003A6AA3">
        <w:rPr>
          <w:rFonts w:eastAsia="Times New Roman"/>
          <w:b/>
          <w:szCs w:val="20"/>
          <w:lang w:val="fr-FR" w:eastAsia="zh-CN"/>
        </w:rPr>
        <w:t>A</w:t>
      </w:r>
      <w:r w:rsidRPr="00967EE4">
        <w:rPr>
          <w:rFonts w:eastAsia="Times New Roman"/>
          <w:b/>
          <w:szCs w:val="20"/>
          <w:lang w:val="fr-FR" w:eastAsia="zh-CN"/>
        </w:rPr>
        <w:t xml:space="preserve">daptée ouverte en application des articles L.2123-1 et R.2123-1 1° </w:t>
      </w:r>
      <w:r>
        <w:rPr>
          <w:rFonts w:eastAsia="Times New Roman"/>
          <w:b/>
          <w:szCs w:val="20"/>
          <w:lang w:val="fr-FR" w:eastAsia="zh-CN"/>
        </w:rPr>
        <w:br/>
      </w:r>
      <w:r w:rsidRPr="00967EE4">
        <w:rPr>
          <w:rFonts w:eastAsia="Times New Roman"/>
          <w:b/>
          <w:szCs w:val="20"/>
          <w:lang w:val="fr-FR" w:eastAsia="zh-CN"/>
        </w:rPr>
        <w:t xml:space="preserve">du Code de la </w:t>
      </w:r>
      <w:r w:rsidR="003A6AA3">
        <w:rPr>
          <w:rFonts w:eastAsia="Times New Roman"/>
          <w:b/>
          <w:szCs w:val="20"/>
          <w:lang w:val="fr-FR" w:eastAsia="zh-CN"/>
        </w:rPr>
        <w:t>C</w:t>
      </w:r>
      <w:r w:rsidRPr="00967EE4">
        <w:rPr>
          <w:rFonts w:eastAsia="Times New Roman"/>
          <w:b/>
          <w:szCs w:val="20"/>
          <w:lang w:val="fr-FR" w:eastAsia="zh-CN"/>
        </w:rPr>
        <w:t xml:space="preserve">ommande </w:t>
      </w:r>
      <w:r w:rsidR="003A6AA3">
        <w:rPr>
          <w:rFonts w:eastAsia="Times New Roman"/>
          <w:b/>
          <w:szCs w:val="20"/>
          <w:lang w:val="fr-FR" w:eastAsia="zh-CN"/>
        </w:rPr>
        <w:t>P</w:t>
      </w:r>
      <w:r w:rsidRPr="00967EE4">
        <w:rPr>
          <w:rFonts w:eastAsia="Times New Roman"/>
          <w:b/>
          <w:szCs w:val="20"/>
          <w:lang w:val="fr-FR" w:eastAsia="zh-CN"/>
        </w:rPr>
        <w:t>ublique.</w:t>
      </w:r>
      <w:r w:rsidRPr="00967EE4">
        <w:rPr>
          <w:b/>
          <w:szCs w:val="20"/>
          <w:lang w:val="fr-FR"/>
        </w:rPr>
        <w:t xml:space="preserve"> </w:t>
      </w:r>
    </w:p>
    <w:p w14:paraId="0191A4D8" w14:textId="77777777" w:rsidR="00D549C3" w:rsidRPr="00967EE4" w:rsidRDefault="00D549C3" w:rsidP="00D549C3">
      <w:pPr>
        <w:rPr>
          <w:rFonts w:ascii="Arial" w:hAnsi="Arial" w:cs="Arial"/>
          <w:b/>
          <w:sz w:val="10"/>
          <w:szCs w:val="10"/>
          <w:lang w:eastAsia="en-US"/>
        </w:rPr>
      </w:pPr>
    </w:p>
    <w:p w14:paraId="4B6D9B74" w14:textId="77777777" w:rsidR="00D549C3" w:rsidRPr="00967EE4" w:rsidRDefault="00D549C3" w:rsidP="00D549C3">
      <w:pPr>
        <w:widowControl w:val="0"/>
        <w:tabs>
          <w:tab w:val="left" w:pos="11199"/>
        </w:tabs>
        <w:autoSpaceDE w:val="0"/>
        <w:autoSpaceDN w:val="0"/>
        <w:adjustRightInd w:val="0"/>
        <w:snapToGrid w:val="0"/>
        <w:ind w:left="993" w:right="-142" w:hanging="993"/>
        <w:rPr>
          <w:rFonts w:ascii="Arial" w:hAnsi="Arial" w:cs="Arial"/>
          <w:b/>
          <w:color w:val="000000" w:themeColor="text1"/>
        </w:rPr>
      </w:pPr>
      <w:r w:rsidRPr="00995FD5">
        <w:rPr>
          <w:rFonts w:ascii="Arial" w:hAnsi="Arial" w:cs="Arial"/>
          <w:b/>
          <w:bCs/>
          <w:color w:val="66CCFF"/>
          <w:spacing w:val="-10"/>
          <w:position w:val="-2"/>
        </w:rPr>
        <w:sym w:font="Wingdings" w:char="F06E"/>
      </w:r>
      <w:r w:rsidRPr="00995FD5">
        <w:rPr>
          <w:rFonts w:ascii="Arial" w:hAnsi="Arial" w:cs="Arial"/>
          <w:b/>
          <w:bCs/>
          <w:color w:val="66CCFF"/>
          <w:spacing w:val="-10"/>
          <w:position w:val="-2"/>
        </w:rPr>
        <w:t xml:space="preserve"> </w:t>
      </w:r>
      <w:r w:rsidRPr="00995FD5">
        <w:rPr>
          <w:rFonts w:ascii="Arial" w:hAnsi="Arial" w:cs="Arial"/>
          <w:b/>
          <w:bCs/>
          <w:color w:val="000000"/>
          <w:spacing w:val="-10"/>
          <w:position w:val="-2"/>
        </w:rPr>
        <w:t>Forme :</w:t>
      </w:r>
      <w:r w:rsidRPr="00995FD5">
        <w:rPr>
          <w:rFonts w:ascii="Arial" w:hAnsi="Arial" w:cs="Arial"/>
          <w:b/>
          <w:bCs/>
          <w:color w:val="66CCFF"/>
          <w:spacing w:val="-10"/>
          <w:position w:val="-2"/>
        </w:rPr>
        <w:t xml:space="preserve"> </w:t>
      </w:r>
      <w:r w:rsidRPr="00995FD5">
        <w:rPr>
          <w:rFonts w:ascii="Arial" w:hAnsi="Arial" w:cs="Arial"/>
          <w:b/>
          <w:color w:val="000000" w:themeColor="text1"/>
        </w:rPr>
        <w:t>Marché ordinaire</w:t>
      </w:r>
    </w:p>
    <w:p w14:paraId="70C12C95" w14:textId="77777777" w:rsidR="0088257D" w:rsidRDefault="0088257D" w:rsidP="008823C9">
      <w:pPr>
        <w:jc w:val="both"/>
        <w:rPr>
          <w:rFonts w:ascii="Arial" w:hAnsi="Arial" w:cs="Arial"/>
          <w:bCs/>
          <w:sz w:val="12"/>
          <w:szCs w:val="12"/>
        </w:rPr>
      </w:pPr>
    </w:p>
    <w:p w14:paraId="46797AA7" w14:textId="77777777" w:rsidR="00E34C00" w:rsidRDefault="00E34C00" w:rsidP="008823C9">
      <w:pPr>
        <w:jc w:val="both"/>
        <w:rPr>
          <w:rFonts w:ascii="Arial" w:hAnsi="Arial" w:cs="Arial"/>
          <w:bCs/>
          <w:sz w:val="12"/>
          <w:szCs w:val="12"/>
        </w:rPr>
      </w:pPr>
    </w:p>
    <w:p w14:paraId="09D78E48" w14:textId="77777777" w:rsidR="00050FFA" w:rsidRPr="0088257D" w:rsidRDefault="00050FFA" w:rsidP="008823C9">
      <w:pPr>
        <w:jc w:val="both"/>
        <w:rPr>
          <w:rFonts w:ascii="Arial" w:hAnsi="Arial" w:cs="Arial"/>
          <w:bCs/>
          <w:sz w:val="12"/>
          <w:szCs w:val="1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17438985" w14:textId="77777777" w:rsidTr="00F06630">
        <w:tc>
          <w:tcPr>
            <w:tcW w:w="9852" w:type="dxa"/>
            <w:shd w:val="clear" w:color="auto" w:fill="465F9D"/>
            <w:vAlign w:val="center"/>
          </w:tcPr>
          <w:p w14:paraId="76362C04"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14FF74BB" w14:textId="77777777" w:rsidR="008823C9" w:rsidRPr="0035499A" w:rsidRDefault="008823C9" w:rsidP="008823C9">
      <w:pPr>
        <w:pStyle w:val="fcase1ertab"/>
        <w:tabs>
          <w:tab w:val="clear" w:pos="426"/>
          <w:tab w:val="left" w:pos="0"/>
        </w:tabs>
        <w:ind w:left="0" w:firstLine="0"/>
        <w:rPr>
          <w:rFonts w:ascii="Arial" w:hAnsi="Arial" w:cs="Arial"/>
          <w:i/>
          <w:sz w:val="30"/>
          <w:szCs w:val="30"/>
        </w:rPr>
      </w:pPr>
    </w:p>
    <w:p w14:paraId="07B773A5" w14:textId="77777777" w:rsidR="005D223B" w:rsidRPr="00451AF4" w:rsidRDefault="005D223B" w:rsidP="005D223B">
      <w:pPr>
        <w:pStyle w:val="ParagrapheIndent2"/>
        <w:jc w:val="center"/>
        <w:rPr>
          <w:b/>
          <w:bCs/>
          <w:color w:val="0000FF"/>
          <w:sz w:val="30"/>
          <w:szCs w:val="30"/>
          <w:lang w:val="fr-FR"/>
        </w:rPr>
      </w:pPr>
      <w:r w:rsidRPr="00451AF4">
        <w:rPr>
          <w:b/>
          <w:bCs/>
          <w:color w:val="0000FF"/>
          <w:sz w:val="30"/>
          <w:szCs w:val="30"/>
          <w:lang w:val="fr-FR"/>
        </w:rPr>
        <w:t xml:space="preserve">Construction d’un espace modulaire sur mesure </w:t>
      </w:r>
    </w:p>
    <w:p w14:paraId="2989E6D1" w14:textId="3CD66397" w:rsidR="005D223B" w:rsidRPr="00451AF4" w:rsidRDefault="005D223B" w:rsidP="005D223B">
      <w:pPr>
        <w:pStyle w:val="ParagrapheIndent2"/>
        <w:jc w:val="center"/>
        <w:rPr>
          <w:b/>
          <w:bCs/>
          <w:color w:val="0000FF"/>
          <w:sz w:val="30"/>
          <w:szCs w:val="30"/>
          <w:lang w:val="fr-FR"/>
        </w:rPr>
      </w:pPr>
      <w:r w:rsidRPr="00451AF4">
        <w:rPr>
          <w:b/>
          <w:bCs/>
          <w:color w:val="0000FF"/>
          <w:sz w:val="30"/>
          <w:szCs w:val="30"/>
          <w:lang w:val="fr-FR"/>
        </w:rPr>
        <w:t>à vocation de salon de coiffure.</w:t>
      </w:r>
    </w:p>
    <w:p w14:paraId="65FD5D9D" w14:textId="64018979" w:rsidR="000B6FA2" w:rsidRPr="00451AF4" w:rsidRDefault="000B6FA2" w:rsidP="000B6FA2">
      <w:pPr>
        <w:jc w:val="center"/>
        <w:rPr>
          <w:rFonts w:ascii="Arial" w:hAnsi="Arial" w:cs="Arial"/>
          <w:b/>
          <w:bCs/>
          <w:sz w:val="22"/>
          <w:szCs w:val="22"/>
        </w:rPr>
      </w:pPr>
      <w:r w:rsidRPr="00451AF4">
        <w:rPr>
          <w:rFonts w:ascii="Arial" w:hAnsi="Arial" w:cs="Arial"/>
          <w:b/>
          <w:bCs/>
          <w:sz w:val="22"/>
          <w:szCs w:val="22"/>
        </w:rPr>
        <w:t>Consultation n°2025/CONSU/03 du 1</w:t>
      </w:r>
      <w:r w:rsidR="00D70260">
        <w:rPr>
          <w:rFonts w:ascii="Arial" w:hAnsi="Arial" w:cs="Arial"/>
          <w:b/>
          <w:bCs/>
          <w:sz w:val="22"/>
          <w:szCs w:val="22"/>
        </w:rPr>
        <w:t>8</w:t>
      </w:r>
      <w:r w:rsidRPr="00451AF4">
        <w:rPr>
          <w:rFonts w:ascii="Arial" w:hAnsi="Arial" w:cs="Arial"/>
          <w:b/>
          <w:bCs/>
          <w:sz w:val="22"/>
          <w:szCs w:val="22"/>
        </w:rPr>
        <w:t xml:space="preserve"> décembre 2025</w:t>
      </w:r>
    </w:p>
    <w:p w14:paraId="6A3C1B47" w14:textId="77777777" w:rsidR="000E6FE4" w:rsidRDefault="000E6FE4" w:rsidP="000E6FE4">
      <w:pPr>
        <w:jc w:val="both"/>
        <w:rPr>
          <w:rFonts w:ascii="Arial" w:hAnsi="Arial" w:cs="Arial"/>
          <w:bCs/>
        </w:rPr>
      </w:pPr>
    </w:p>
    <w:p w14:paraId="293A4BDE" w14:textId="77777777" w:rsidR="0033584A" w:rsidRPr="000F5A82" w:rsidRDefault="0033584A" w:rsidP="000E6FE4">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6091CF89" w14:textId="77777777" w:rsidTr="00F06630">
        <w:tc>
          <w:tcPr>
            <w:tcW w:w="9852" w:type="dxa"/>
            <w:shd w:val="clear" w:color="auto" w:fill="465F9D"/>
            <w:vAlign w:val="center"/>
          </w:tcPr>
          <w:p w14:paraId="1EEF6210"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54D39ECC"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557FE4C1"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2677A87E" w14:textId="77777777" w:rsidR="000E6FE4" w:rsidRDefault="000E6FE4" w:rsidP="000E6FE4">
      <w:pPr>
        <w:pStyle w:val="Titre1"/>
        <w:ind w:left="0" w:hanging="432"/>
        <w:rPr>
          <w:rFonts w:ascii="Arial" w:hAnsi="Arial" w:cs="Arial"/>
          <w:b w:val="0"/>
          <w:bCs w:val="0"/>
        </w:rPr>
      </w:pPr>
    </w:p>
    <w:p w14:paraId="4C14EF0A" w14:textId="2E6F2E0B" w:rsidR="00B95DC6" w:rsidRDefault="006B34D4" w:rsidP="00222031">
      <w:pPr>
        <w:pStyle w:val="En-tte"/>
        <w:numPr>
          <w:ilvl w:val="0"/>
          <w:numId w:val="1"/>
        </w:numPr>
        <w:tabs>
          <w:tab w:val="clear" w:pos="4536"/>
          <w:tab w:val="clear" w:pos="9072"/>
        </w:tabs>
        <w:suppressAutoHyphens w:val="0"/>
        <w:ind w:left="567" w:hanging="6"/>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6FE4" w:rsidRPr="00DE1D84">
        <w:rPr>
          <w:rFonts w:ascii="Arial" w:hAnsi="Arial" w:cs="Arial"/>
        </w:rPr>
        <w:t> pour</w:t>
      </w:r>
      <w:r w:rsidR="0088257D" w:rsidRPr="00DE1D84">
        <w:rPr>
          <w:rFonts w:ascii="Arial" w:hAnsi="Arial" w:cs="Arial"/>
        </w:rPr>
        <w:t xml:space="preserve"> l’ensemble du marché</w:t>
      </w:r>
    </w:p>
    <w:p w14:paraId="11629BA9"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0EFA550D"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p w14:paraId="0DAC2040" w14:textId="77777777" w:rsidR="005D223B" w:rsidRDefault="005D223B" w:rsidP="00FF6F8F">
      <w:pPr>
        <w:pStyle w:val="En-tte"/>
        <w:ind w:left="360"/>
        <w:rPr>
          <w:rFonts w:ascii="Wingdings" w:hAnsi="Wingdings"/>
          <w:color w:val="66CCFF"/>
          <w:spacing w:val="-10"/>
          <w:position w:val="-1"/>
        </w:rPr>
      </w:pPr>
    </w:p>
    <w:p w14:paraId="59FADCBA" w14:textId="07F2B4D9" w:rsidR="00217E2A" w:rsidRDefault="00217E2A">
      <w:pPr>
        <w:suppressAutoHyphens w:val="0"/>
        <w:rPr>
          <w:rFonts w:ascii="Wingdings" w:hAnsi="Wingdings"/>
          <w:color w:val="66CCFF"/>
          <w:spacing w:val="-10"/>
          <w:position w:val="-1"/>
        </w:rPr>
      </w:pPr>
      <w:r>
        <w:rPr>
          <w:rFonts w:ascii="Wingdings" w:hAnsi="Wingdings"/>
          <w:color w:val="66CCFF"/>
          <w:spacing w:val="-10"/>
          <w:position w:val="-1"/>
        </w:rPr>
        <w:br w:type="page"/>
      </w:r>
    </w:p>
    <w:p w14:paraId="121B4F45" w14:textId="77777777" w:rsidR="00217E2A" w:rsidRDefault="00217E2A" w:rsidP="00217E2A">
      <w:pPr>
        <w:ind w:firstLine="567"/>
        <w:rPr>
          <w:rFonts w:ascii="Arial" w:hAnsi="Arial" w:cs="Arial"/>
          <w:i/>
          <w:sz w:val="16"/>
          <w:szCs w:val="16"/>
        </w:rPr>
      </w:pPr>
    </w:p>
    <w:p w14:paraId="0BF017EC" w14:textId="77777777" w:rsidR="00724336" w:rsidRDefault="00724336" w:rsidP="00217E2A">
      <w:pPr>
        <w:ind w:firstLine="567"/>
        <w:rPr>
          <w:rFonts w:ascii="Arial" w:hAnsi="Arial" w:cs="Arial"/>
          <w:i/>
          <w:sz w:val="16"/>
          <w:szCs w:val="16"/>
        </w:rPr>
      </w:pPr>
    </w:p>
    <w:p w14:paraId="20220086" w14:textId="77777777" w:rsidR="00217E2A" w:rsidRDefault="00217E2A" w:rsidP="00217E2A">
      <w:pPr>
        <w:ind w:firstLine="567"/>
        <w:rPr>
          <w:rFonts w:ascii="Arial" w:hAnsi="Arial" w:cs="Arial"/>
          <w:i/>
          <w:sz w:val="16"/>
          <w:szCs w:val="16"/>
        </w:rPr>
      </w:pPr>
    </w:p>
    <w:p w14:paraId="3CBCC749" w14:textId="77777777" w:rsidR="00217E2A" w:rsidRPr="00AE4460" w:rsidRDefault="00217E2A" w:rsidP="00217E2A">
      <w:pPr>
        <w:pStyle w:val="fcase1ertab"/>
        <w:tabs>
          <w:tab w:val="clear" w:pos="426"/>
          <w:tab w:val="left" w:pos="0"/>
        </w:tabs>
        <w:ind w:left="0" w:firstLine="0"/>
        <w:rPr>
          <w:rFonts w:ascii="Arial" w:hAnsi="Arial" w:cs="Arial"/>
          <w:i/>
          <w:sz w:val="2"/>
          <w:szCs w:val="2"/>
        </w:rPr>
      </w:pPr>
    </w:p>
    <w:p w14:paraId="3135FE5B" w14:textId="77777777" w:rsidR="00217E2A" w:rsidRPr="00F167AD" w:rsidRDefault="00217E2A" w:rsidP="00217E2A">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217E2A" w:rsidRPr="000F5A82" w14:paraId="644341AC" w14:textId="77777777" w:rsidTr="00CA7C5F">
        <w:trPr>
          <w:trHeight w:val="454"/>
        </w:trPr>
        <w:tc>
          <w:tcPr>
            <w:tcW w:w="9923" w:type="dxa"/>
            <w:shd w:val="clear" w:color="auto" w:fill="465F9D"/>
            <w:vAlign w:val="center"/>
          </w:tcPr>
          <w:p w14:paraId="7F6BC3CB" w14:textId="77777777" w:rsidR="00217E2A" w:rsidRPr="000F5A82" w:rsidRDefault="00217E2A" w:rsidP="00CA7C5F">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033B584D" w14:textId="77777777" w:rsidR="00217E2A" w:rsidRDefault="00217E2A" w:rsidP="00217E2A">
      <w:pPr>
        <w:pStyle w:val="En-tte"/>
        <w:tabs>
          <w:tab w:val="clear" w:pos="4536"/>
          <w:tab w:val="clear" w:pos="9072"/>
        </w:tabs>
        <w:spacing w:before="20"/>
        <w:rPr>
          <w:rFonts w:ascii="Arial" w:hAnsi="Arial" w:cs="Arial"/>
          <w:i/>
          <w:iCs/>
          <w:sz w:val="18"/>
          <w:szCs w:val="18"/>
        </w:rPr>
      </w:pPr>
    </w:p>
    <w:p w14:paraId="16B73C45" w14:textId="77777777" w:rsidR="00217E2A" w:rsidRDefault="00217E2A" w:rsidP="00217E2A">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0E8FE2B0" w14:textId="77777777" w:rsidR="00217E2A" w:rsidRDefault="00217E2A" w:rsidP="00217E2A">
      <w:pPr>
        <w:pStyle w:val="En-tte"/>
        <w:tabs>
          <w:tab w:val="clear" w:pos="4536"/>
          <w:tab w:val="clear" w:pos="9072"/>
        </w:tabs>
        <w:rPr>
          <w:rFonts w:ascii="Arial" w:hAnsi="Arial" w:cs="Arial"/>
        </w:rPr>
      </w:pPr>
    </w:p>
    <w:p w14:paraId="40F82638" w14:textId="77777777" w:rsidR="00217E2A" w:rsidRDefault="00217E2A" w:rsidP="00217E2A">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0ADF1999" w14:textId="77777777" w:rsidR="00217E2A" w:rsidRDefault="00217E2A" w:rsidP="00217E2A">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5F792CC2" w14:textId="77777777" w:rsidR="005D223B" w:rsidRDefault="005D223B" w:rsidP="00FF6F8F">
      <w:pPr>
        <w:pStyle w:val="En-tte"/>
        <w:ind w:left="360"/>
        <w:rPr>
          <w:rFonts w:ascii="Wingdings" w:hAnsi="Wingdings"/>
          <w:color w:val="66CCFF"/>
          <w:spacing w:val="-10"/>
          <w:position w:val="-1"/>
        </w:rPr>
      </w:pPr>
    </w:p>
    <w:p w14:paraId="3246B51E" w14:textId="46B6ED43"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D9EFDA3" w14:textId="77777777" w:rsidR="00FF6F8F" w:rsidRDefault="00FF6F8F" w:rsidP="00FF6F8F">
      <w:pPr>
        <w:pStyle w:val="En-tte"/>
        <w:ind w:left="360"/>
        <w:rPr>
          <w:rFonts w:ascii="Arial" w:hAnsi="Arial" w:cs="Arial"/>
        </w:rPr>
      </w:pPr>
    </w:p>
    <w:p w14:paraId="377549D4" w14:textId="77777777" w:rsidR="00FF6F8F" w:rsidRDefault="00FF6F8F" w:rsidP="00FF6F8F">
      <w:pPr>
        <w:pStyle w:val="En-tte"/>
        <w:ind w:left="360"/>
        <w:rPr>
          <w:rFonts w:ascii="Arial" w:hAnsi="Arial" w:cs="Arial"/>
        </w:rPr>
      </w:pPr>
    </w:p>
    <w:p w14:paraId="299E2E45" w14:textId="77777777" w:rsidR="00FF6F8F" w:rsidRDefault="00FF6F8F" w:rsidP="00FF6F8F">
      <w:pPr>
        <w:pStyle w:val="En-tte"/>
        <w:ind w:left="360"/>
        <w:rPr>
          <w:rFonts w:ascii="Arial" w:hAnsi="Arial" w:cs="Arial"/>
        </w:rPr>
      </w:pPr>
    </w:p>
    <w:p w14:paraId="4FD809CE" w14:textId="77777777" w:rsidR="00506051" w:rsidRDefault="00506051" w:rsidP="00FF6F8F">
      <w:pPr>
        <w:pStyle w:val="En-tte"/>
        <w:ind w:left="360"/>
        <w:rPr>
          <w:rFonts w:ascii="Arial" w:hAnsi="Arial" w:cs="Arial"/>
        </w:rPr>
      </w:pPr>
    </w:p>
    <w:p w14:paraId="3461E84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B17E1A0" w14:textId="77777777" w:rsidR="00FF6F8F" w:rsidRDefault="00FF6F8F" w:rsidP="00FF6F8F">
      <w:pPr>
        <w:pStyle w:val="En-tte"/>
        <w:ind w:left="360"/>
        <w:rPr>
          <w:rFonts w:ascii="Arial" w:hAnsi="Arial" w:cs="Arial"/>
        </w:rPr>
      </w:pPr>
    </w:p>
    <w:p w14:paraId="4E379310" w14:textId="77777777" w:rsidR="00FF6F8F" w:rsidRDefault="00FF6F8F" w:rsidP="00FF6F8F">
      <w:pPr>
        <w:pStyle w:val="En-tte"/>
        <w:ind w:left="360"/>
        <w:rPr>
          <w:rFonts w:ascii="Arial" w:hAnsi="Arial" w:cs="Arial"/>
        </w:rPr>
      </w:pPr>
    </w:p>
    <w:p w14:paraId="4511A1C8" w14:textId="77777777" w:rsidR="00FF6F8F" w:rsidRDefault="00FF6F8F" w:rsidP="00FF6F8F">
      <w:pPr>
        <w:pStyle w:val="En-tte"/>
        <w:ind w:left="360"/>
        <w:rPr>
          <w:rFonts w:ascii="Arial" w:hAnsi="Arial" w:cs="Arial"/>
        </w:rPr>
      </w:pPr>
    </w:p>
    <w:p w14:paraId="50784EBF" w14:textId="77777777" w:rsidR="00FF6F8F" w:rsidRDefault="00FF6F8F" w:rsidP="00FF6F8F">
      <w:pPr>
        <w:pStyle w:val="En-tte"/>
        <w:ind w:left="360"/>
        <w:rPr>
          <w:rFonts w:ascii="Arial" w:hAnsi="Arial" w:cs="Arial"/>
        </w:rPr>
      </w:pPr>
    </w:p>
    <w:p w14:paraId="3271CE1A" w14:textId="77777777" w:rsidR="00FF6F8F" w:rsidRPr="00775F55" w:rsidRDefault="00FF6F8F" w:rsidP="00FF6F8F">
      <w:pPr>
        <w:pStyle w:val="En-tte"/>
        <w:ind w:left="360"/>
        <w:rPr>
          <w:rFonts w:ascii="Arial" w:hAnsi="Arial" w:cs="Arial"/>
        </w:rPr>
      </w:pPr>
    </w:p>
    <w:p w14:paraId="52FC97AE"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F53DF0E" w14:textId="77777777" w:rsidR="00FF6F8F" w:rsidRDefault="00FF6F8F" w:rsidP="00FF6F8F">
      <w:pPr>
        <w:pStyle w:val="En-tte"/>
        <w:ind w:left="360"/>
        <w:rPr>
          <w:rFonts w:ascii="Arial" w:hAnsi="Arial" w:cs="Arial"/>
        </w:rPr>
      </w:pPr>
    </w:p>
    <w:p w14:paraId="0893BEE5" w14:textId="77777777" w:rsidR="00506051" w:rsidRPr="00775F55" w:rsidRDefault="00506051" w:rsidP="00FF6F8F">
      <w:pPr>
        <w:pStyle w:val="En-tte"/>
        <w:ind w:left="360"/>
        <w:rPr>
          <w:rFonts w:ascii="Arial" w:hAnsi="Arial" w:cs="Arial"/>
        </w:rPr>
      </w:pPr>
    </w:p>
    <w:p w14:paraId="0FA0E4B2"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A723484" w14:textId="77777777" w:rsidR="00FF6F8F" w:rsidRDefault="00FF6F8F" w:rsidP="00FF6F8F">
      <w:pPr>
        <w:pStyle w:val="En-tte"/>
        <w:ind w:left="360"/>
        <w:rPr>
          <w:rFonts w:ascii="Arial" w:hAnsi="Arial" w:cs="Arial"/>
        </w:rPr>
      </w:pPr>
    </w:p>
    <w:p w14:paraId="5EE178E7" w14:textId="77777777" w:rsidR="00506051" w:rsidRDefault="00506051" w:rsidP="00FF6F8F">
      <w:pPr>
        <w:pStyle w:val="En-tte"/>
        <w:ind w:left="360"/>
        <w:rPr>
          <w:rFonts w:ascii="Arial" w:hAnsi="Arial" w:cs="Arial"/>
        </w:rPr>
      </w:pPr>
    </w:p>
    <w:p w14:paraId="7A557A1A" w14:textId="77777777" w:rsidR="00FF6F8F" w:rsidRPr="00775F55" w:rsidRDefault="00FF6F8F" w:rsidP="00FF6F8F">
      <w:pPr>
        <w:pStyle w:val="En-tte"/>
        <w:ind w:left="360"/>
        <w:rPr>
          <w:rFonts w:ascii="Arial" w:hAnsi="Arial" w:cs="Arial"/>
        </w:rPr>
      </w:pPr>
    </w:p>
    <w:p w14:paraId="3C3A2298"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1D4DF178" w14:textId="77777777" w:rsidR="00FF6F8F" w:rsidRDefault="00FF6F8F" w:rsidP="00FF6F8F">
      <w:pPr>
        <w:pStyle w:val="En-tte"/>
        <w:ind w:left="360"/>
        <w:rPr>
          <w:rFonts w:ascii="Arial" w:hAnsi="Arial" w:cs="Arial"/>
        </w:rPr>
      </w:pPr>
    </w:p>
    <w:p w14:paraId="523550AD" w14:textId="77777777" w:rsidR="00FF6F8F" w:rsidRDefault="00FF6F8F" w:rsidP="00FF6F8F">
      <w:pPr>
        <w:pStyle w:val="En-tte"/>
        <w:ind w:left="360"/>
        <w:rPr>
          <w:rFonts w:ascii="Arial" w:hAnsi="Arial" w:cs="Arial"/>
        </w:rPr>
      </w:pPr>
    </w:p>
    <w:p w14:paraId="6264CCA5" w14:textId="77777777" w:rsidR="00FF6F8F" w:rsidRDefault="00FF6F8F" w:rsidP="00FF6F8F">
      <w:pPr>
        <w:pStyle w:val="En-tte"/>
        <w:ind w:left="360"/>
        <w:rPr>
          <w:rFonts w:ascii="Arial" w:hAnsi="Arial" w:cs="Arial"/>
        </w:rPr>
      </w:pPr>
    </w:p>
    <w:p w14:paraId="500BC0F0" w14:textId="77777777" w:rsidR="00FF6F8F" w:rsidRDefault="00FF6F8F" w:rsidP="00FF6F8F">
      <w:pPr>
        <w:pStyle w:val="En-tte"/>
        <w:ind w:left="360"/>
        <w:rPr>
          <w:rFonts w:ascii="Arial" w:hAnsi="Arial" w:cs="Arial"/>
        </w:rPr>
      </w:pPr>
    </w:p>
    <w:p w14:paraId="6DF59FB6" w14:textId="77777777" w:rsidR="00FF6F8F" w:rsidRDefault="00FF6F8F" w:rsidP="00FF6F8F">
      <w:pPr>
        <w:pStyle w:val="En-tte"/>
        <w:ind w:left="360"/>
        <w:rPr>
          <w:rFonts w:ascii="Arial" w:hAnsi="Arial" w:cs="Arial"/>
        </w:rPr>
      </w:pPr>
    </w:p>
    <w:p w14:paraId="02FCF1DF" w14:textId="77777777" w:rsidR="00FF6F8F" w:rsidRPr="00775F55" w:rsidRDefault="00FF6F8F" w:rsidP="00FF6F8F">
      <w:pPr>
        <w:pStyle w:val="En-tte"/>
        <w:ind w:left="360"/>
        <w:rPr>
          <w:rFonts w:ascii="Arial" w:hAnsi="Arial" w:cs="Arial"/>
        </w:rPr>
      </w:pPr>
    </w:p>
    <w:p w14:paraId="3CD7A917" w14:textId="77777777" w:rsidR="00FF6F8F" w:rsidRPr="00775F55" w:rsidRDefault="00FF6F8F" w:rsidP="00FF6F8F">
      <w:pPr>
        <w:pStyle w:val="En-tte"/>
        <w:ind w:left="360"/>
        <w:rPr>
          <w:rFonts w:ascii="Arial" w:hAnsi="Arial" w:cs="Arial"/>
        </w:rPr>
      </w:pPr>
    </w:p>
    <w:p w14:paraId="387EB039"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6F3B5584" w14:textId="77777777" w:rsidR="00FF6F8F" w:rsidRDefault="00FF6F8F" w:rsidP="00FF6F8F">
      <w:pPr>
        <w:spacing w:before="60"/>
        <w:rPr>
          <w:rFonts w:ascii="Arial" w:hAnsi="Arial" w:cs="Arial"/>
          <w:iCs/>
        </w:rPr>
      </w:pPr>
    </w:p>
    <w:p w14:paraId="524CAED9"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62DCAB73" w14:textId="77777777" w:rsidR="00FF6F8F" w:rsidRDefault="00FF6F8F" w:rsidP="00FF6F8F">
      <w:pPr>
        <w:rPr>
          <w:rFonts w:ascii="Arial" w:hAnsi="Arial" w:cs="Arial"/>
        </w:rPr>
      </w:pPr>
    </w:p>
    <w:p w14:paraId="46AA34D7" w14:textId="77777777" w:rsidR="00FF6F8F" w:rsidRDefault="00FF6F8F" w:rsidP="00FF6F8F">
      <w:pPr>
        <w:rPr>
          <w:rFonts w:ascii="Arial" w:hAnsi="Arial" w:cs="Arial"/>
        </w:rPr>
      </w:pPr>
    </w:p>
    <w:p w14:paraId="0ABA02B0"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D05C09A" w14:textId="77777777" w:rsidR="00FF6F8F" w:rsidRDefault="00FF6F8F" w:rsidP="00FF6F8F">
      <w:pPr>
        <w:spacing w:before="60"/>
        <w:rPr>
          <w:rFonts w:ascii="Arial" w:hAnsi="Arial" w:cs="Arial"/>
          <w:iCs/>
        </w:rPr>
      </w:pPr>
    </w:p>
    <w:p w14:paraId="00BAA34C"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13175BCD" w14:textId="77777777" w:rsidR="00FF6F8F" w:rsidRDefault="00FF6F8F" w:rsidP="00FF6F8F">
      <w:pPr>
        <w:jc w:val="both"/>
        <w:rPr>
          <w:rFonts w:ascii="Arial" w:hAnsi="Arial" w:cs="Arial"/>
        </w:rPr>
      </w:pPr>
    </w:p>
    <w:p w14:paraId="02297C01" w14:textId="77777777" w:rsidR="00FF6F8F" w:rsidRDefault="00FF6F8F" w:rsidP="00FF6F8F">
      <w:pPr>
        <w:jc w:val="both"/>
        <w:rPr>
          <w:rFonts w:ascii="Arial" w:hAnsi="Arial" w:cs="Arial"/>
        </w:rPr>
      </w:pPr>
    </w:p>
    <w:p w14:paraId="0C86D7A5"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2C0B834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4F096EB2" w14:textId="77777777" w:rsidTr="00F06630">
        <w:trPr>
          <w:gridAfter w:val="1"/>
          <w:wAfter w:w="425" w:type="dxa"/>
          <w:trHeight w:val="454"/>
        </w:trPr>
        <w:tc>
          <w:tcPr>
            <w:tcW w:w="9852" w:type="dxa"/>
            <w:shd w:val="clear" w:color="auto" w:fill="465F9D"/>
            <w:vAlign w:val="center"/>
          </w:tcPr>
          <w:p w14:paraId="50B87265"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705B8BBC" w14:textId="77777777" w:rsidTr="00F06630">
        <w:tblPrEx>
          <w:shd w:val="clear" w:color="auto" w:fill="auto"/>
        </w:tblPrEx>
        <w:tc>
          <w:tcPr>
            <w:tcW w:w="10277" w:type="dxa"/>
            <w:gridSpan w:val="2"/>
          </w:tcPr>
          <w:p w14:paraId="37E892FB"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30CA25D" w14:textId="77777777" w:rsidR="00267E53" w:rsidRDefault="00267E53" w:rsidP="00267E53">
      <w:pPr>
        <w:pStyle w:val="fcase1ertab"/>
        <w:tabs>
          <w:tab w:val="clear" w:pos="426"/>
          <w:tab w:val="left" w:pos="0"/>
        </w:tabs>
        <w:ind w:left="0" w:firstLine="0"/>
        <w:rPr>
          <w:rFonts w:ascii="Arial" w:hAnsi="Arial" w:cs="Arial"/>
          <w:i/>
          <w:sz w:val="16"/>
          <w:szCs w:val="16"/>
        </w:rPr>
      </w:pPr>
    </w:p>
    <w:p w14:paraId="16BD6F07"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C591D95"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1F8B5804"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01D0DD43" w14:textId="77777777" w:rsidR="00E551D6" w:rsidRPr="000F5A82" w:rsidRDefault="00E551D6" w:rsidP="00F06630">
            <w:pPr>
              <w:jc w:val="center"/>
              <w:rPr>
                <w:rFonts w:ascii="Arial" w:hAnsi="Arial" w:cs="Arial"/>
                <w:b/>
              </w:rPr>
            </w:pPr>
            <w:r w:rsidRPr="000F5A82">
              <w:rPr>
                <w:rFonts w:ascii="Arial" w:hAnsi="Arial" w:cs="Arial"/>
                <w:b/>
              </w:rPr>
              <w:t>N°</w:t>
            </w:r>
          </w:p>
          <w:p w14:paraId="44C4F7D4" w14:textId="77777777" w:rsidR="00E551D6" w:rsidRPr="000F5A82" w:rsidRDefault="00E551D6" w:rsidP="00F06630">
            <w:pPr>
              <w:jc w:val="center"/>
              <w:rPr>
                <w:rFonts w:ascii="Arial" w:hAnsi="Arial" w:cs="Arial"/>
                <w:b/>
              </w:rPr>
            </w:pPr>
            <w:r w:rsidRPr="000F5A82">
              <w:rPr>
                <w:rFonts w:ascii="Arial" w:hAnsi="Arial" w:cs="Arial"/>
                <w:b/>
              </w:rPr>
              <w:t>du</w:t>
            </w:r>
          </w:p>
          <w:p w14:paraId="53646B77"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4E7B90D7" w14:textId="77777777" w:rsidR="00E551D6" w:rsidRDefault="00E551D6" w:rsidP="00F06630">
            <w:pPr>
              <w:jc w:val="center"/>
              <w:rPr>
                <w:rFonts w:ascii="Arial" w:hAnsi="Arial" w:cs="Arial"/>
                <w:b/>
              </w:rPr>
            </w:pPr>
            <w:r w:rsidRPr="000F5A82">
              <w:rPr>
                <w:rFonts w:ascii="Arial" w:hAnsi="Arial" w:cs="Arial"/>
                <w:b/>
              </w:rPr>
              <w:t xml:space="preserve">Nom du membre </w:t>
            </w:r>
          </w:p>
          <w:p w14:paraId="7570756C"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7655B0F5"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072A99A"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9E169DC"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37A712DC"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497B9D72" w14:textId="77777777" w:rsidTr="00E551D6">
        <w:trPr>
          <w:trHeight w:val="1474"/>
        </w:trPr>
        <w:tc>
          <w:tcPr>
            <w:tcW w:w="832" w:type="dxa"/>
            <w:tcBorders>
              <w:top w:val="single" w:sz="4" w:space="0" w:color="000000"/>
              <w:left w:val="single" w:sz="4" w:space="0" w:color="000000"/>
            </w:tcBorders>
            <w:shd w:val="clear" w:color="auto" w:fill="B4C6E7"/>
          </w:tcPr>
          <w:p w14:paraId="3FBC5FFA"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38BAE172"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7467B444" w14:textId="77777777" w:rsidR="00E551D6" w:rsidRPr="000F5A82" w:rsidRDefault="00E551D6" w:rsidP="00F06630">
            <w:pPr>
              <w:snapToGrid w:val="0"/>
              <w:jc w:val="both"/>
              <w:rPr>
                <w:rFonts w:ascii="Arial" w:hAnsi="Arial" w:cs="Arial"/>
              </w:rPr>
            </w:pPr>
          </w:p>
        </w:tc>
      </w:tr>
      <w:tr w:rsidR="00E551D6" w:rsidRPr="000F5A82" w14:paraId="1F0E7060" w14:textId="77777777" w:rsidTr="00E551D6">
        <w:trPr>
          <w:trHeight w:val="1474"/>
        </w:trPr>
        <w:tc>
          <w:tcPr>
            <w:tcW w:w="832" w:type="dxa"/>
            <w:tcBorders>
              <w:left w:val="single" w:sz="4" w:space="0" w:color="000000"/>
            </w:tcBorders>
          </w:tcPr>
          <w:p w14:paraId="26540B49"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0141C671"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53668523" w14:textId="77777777" w:rsidR="00E551D6" w:rsidRPr="000F5A82" w:rsidRDefault="00E551D6" w:rsidP="00F06630">
            <w:pPr>
              <w:snapToGrid w:val="0"/>
              <w:jc w:val="both"/>
              <w:rPr>
                <w:rFonts w:ascii="Arial" w:hAnsi="Arial" w:cs="Arial"/>
              </w:rPr>
            </w:pPr>
          </w:p>
        </w:tc>
      </w:tr>
      <w:tr w:rsidR="00E551D6" w:rsidRPr="000F5A82" w14:paraId="64191B3A" w14:textId="77777777" w:rsidTr="00E551D6">
        <w:trPr>
          <w:trHeight w:val="1474"/>
        </w:trPr>
        <w:tc>
          <w:tcPr>
            <w:tcW w:w="832" w:type="dxa"/>
            <w:tcBorders>
              <w:left w:val="single" w:sz="4" w:space="0" w:color="000000"/>
            </w:tcBorders>
            <w:shd w:val="clear" w:color="auto" w:fill="B4C6E7"/>
          </w:tcPr>
          <w:p w14:paraId="07F9DDF5"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17C4B3A2"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02C0718" w14:textId="77777777" w:rsidR="00E551D6" w:rsidRPr="000F5A82" w:rsidRDefault="00E551D6" w:rsidP="00F06630">
            <w:pPr>
              <w:snapToGrid w:val="0"/>
              <w:jc w:val="both"/>
              <w:rPr>
                <w:rFonts w:ascii="Arial" w:hAnsi="Arial" w:cs="Arial"/>
              </w:rPr>
            </w:pPr>
          </w:p>
        </w:tc>
      </w:tr>
      <w:tr w:rsidR="00E551D6" w:rsidRPr="000F5A82" w14:paraId="0C394FD9" w14:textId="77777777" w:rsidTr="00E551D6">
        <w:trPr>
          <w:trHeight w:val="1474"/>
        </w:trPr>
        <w:tc>
          <w:tcPr>
            <w:tcW w:w="832" w:type="dxa"/>
            <w:tcBorders>
              <w:left w:val="single" w:sz="4" w:space="0" w:color="000000"/>
            </w:tcBorders>
          </w:tcPr>
          <w:p w14:paraId="3236757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6E45E1B9"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09F16195" w14:textId="77777777" w:rsidR="00E551D6" w:rsidRPr="000F5A82" w:rsidRDefault="00E551D6" w:rsidP="00F06630">
            <w:pPr>
              <w:snapToGrid w:val="0"/>
              <w:jc w:val="both"/>
              <w:rPr>
                <w:rFonts w:ascii="Arial" w:hAnsi="Arial" w:cs="Arial"/>
              </w:rPr>
            </w:pPr>
          </w:p>
        </w:tc>
      </w:tr>
      <w:tr w:rsidR="00E551D6" w:rsidRPr="000F5A82" w14:paraId="70CDDF96" w14:textId="77777777" w:rsidTr="00E551D6">
        <w:trPr>
          <w:trHeight w:val="1474"/>
        </w:trPr>
        <w:tc>
          <w:tcPr>
            <w:tcW w:w="832" w:type="dxa"/>
            <w:tcBorders>
              <w:left w:val="single" w:sz="4" w:space="0" w:color="000000"/>
            </w:tcBorders>
            <w:shd w:val="clear" w:color="auto" w:fill="B4C6E7"/>
          </w:tcPr>
          <w:p w14:paraId="0DB8EC9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A58E52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F5CA90C" w14:textId="77777777" w:rsidR="00E551D6" w:rsidRPr="000F5A82" w:rsidRDefault="00E551D6" w:rsidP="00F06630">
            <w:pPr>
              <w:snapToGrid w:val="0"/>
              <w:jc w:val="both"/>
              <w:rPr>
                <w:rFonts w:ascii="Arial" w:hAnsi="Arial" w:cs="Arial"/>
              </w:rPr>
            </w:pPr>
          </w:p>
        </w:tc>
      </w:tr>
    </w:tbl>
    <w:p w14:paraId="25078078"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BD8428D"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27DF597"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55435794"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1383ABAD" w14:textId="77777777" w:rsidR="00FF6F8F" w:rsidRDefault="00FF6F8F" w:rsidP="00FF6F8F">
      <w:pPr>
        <w:suppressAutoHyphens w:val="0"/>
        <w:spacing w:after="160" w:line="259" w:lineRule="auto"/>
        <w:rPr>
          <w:rFonts w:ascii="Arial" w:hAnsi="Arial" w:cs="Arial"/>
          <w:sz w:val="18"/>
          <w:szCs w:val="18"/>
        </w:rPr>
      </w:pPr>
    </w:p>
    <w:p w14:paraId="3D5DB655"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79B6929" w14:textId="77777777" w:rsidTr="00F06630">
        <w:trPr>
          <w:gridAfter w:val="1"/>
          <w:wAfter w:w="425" w:type="dxa"/>
          <w:trHeight w:val="454"/>
        </w:trPr>
        <w:tc>
          <w:tcPr>
            <w:tcW w:w="9852" w:type="dxa"/>
            <w:shd w:val="clear" w:color="auto" w:fill="465F9D"/>
            <w:vAlign w:val="center"/>
          </w:tcPr>
          <w:p w14:paraId="4F28B458"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3252F22E" w14:textId="77777777" w:rsidTr="00F06630">
        <w:tblPrEx>
          <w:shd w:val="clear" w:color="auto" w:fill="auto"/>
        </w:tblPrEx>
        <w:tc>
          <w:tcPr>
            <w:tcW w:w="10277" w:type="dxa"/>
            <w:gridSpan w:val="2"/>
          </w:tcPr>
          <w:p w14:paraId="501E37E3"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3321AC13" w14:textId="77777777" w:rsidR="00772F7B" w:rsidRPr="00772F7B" w:rsidRDefault="00772F7B" w:rsidP="00FF6F8F">
      <w:pPr>
        <w:rPr>
          <w:sz w:val="12"/>
          <w:szCs w:val="12"/>
        </w:rPr>
      </w:pPr>
    </w:p>
    <w:p w14:paraId="2DD314D1"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15D26D72"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44BD67E2"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31472F28"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3" w:history="1">
        <w:r w:rsidRPr="00110A5E">
          <w:rPr>
            <w:rStyle w:val="Lienhypertexte"/>
            <w:rFonts w:ascii="Arial" w:hAnsi="Arial" w:cs="Arial"/>
          </w:rPr>
          <w:t>articles L.2141-1 à L.2141-5</w:t>
        </w:r>
      </w:hyperlink>
      <w:r w:rsidRPr="00110A5E">
        <w:rPr>
          <w:rFonts w:ascii="Arial" w:hAnsi="Arial" w:cs="Arial"/>
        </w:rPr>
        <w:t xml:space="preserve"> ou aux </w:t>
      </w:r>
      <w:hyperlink r:id="rId24"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12E8D425" w14:textId="77777777" w:rsidR="00772F7B" w:rsidRPr="00110A5E" w:rsidRDefault="00772F7B" w:rsidP="009A4F5F">
      <w:pPr>
        <w:tabs>
          <w:tab w:val="left" w:pos="426"/>
        </w:tabs>
        <w:ind w:left="426" w:right="225" w:hanging="284"/>
        <w:jc w:val="both"/>
        <w:rPr>
          <w:rFonts w:ascii="Arial" w:hAnsi="Arial" w:cs="Arial"/>
          <w:sz w:val="12"/>
          <w:szCs w:val="12"/>
        </w:rPr>
      </w:pPr>
    </w:p>
    <w:p w14:paraId="091F5547"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5" w:history="1">
        <w:r w:rsidRPr="00110A5E">
          <w:rPr>
            <w:rStyle w:val="Lienhypertexte"/>
            <w:rFonts w:ascii="Arial" w:hAnsi="Arial" w:cs="Arial"/>
          </w:rPr>
          <w:t>articles L.2341-1 à L. 2341-3</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1217435C" w14:textId="77777777" w:rsidR="00772F7B" w:rsidRPr="00110A5E" w:rsidRDefault="00772F7B" w:rsidP="009A4F5F">
      <w:pPr>
        <w:tabs>
          <w:tab w:val="left" w:pos="426"/>
        </w:tabs>
        <w:ind w:left="426" w:right="225" w:hanging="284"/>
        <w:jc w:val="both"/>
        <w:rPr>
          <w:rFonts w:ascii="Arial" w:hAnsi="Arial" w:cs="Arial"/>
          <w:sz w:val="12"/>
          <w:szCs w:val="12"/>
        </w:rPr>
      </w:pPr>
    </w:p>
    <w:p w14:paraId="217FED9A"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7" w:history="1">
        <w:r w:rsidRPr="00110A5E">
          <w:rPr>
            <w:rStyle w:val="Lienhypertexte"/>
            <w:rFonts w:ascii="Arial" w:hAnsi="Arial" w:cs="Arial"/>
          </w:rPr>
          <w:t>L.5212-1</w:t>
        </w:r>
      </w:hyperlink>
      <w:r w:rsidRPr="00110A5E">
        <w:rPr>
          <w:rFonts w:ascii="Arial" w:hAnsi="Arial" w:cs="Arial"/>
        </w:rPr>
        <w:t xml:space="preserve"> à </w:t>
      </w:r>
      <w:hyperlink r:id="rId28"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43CAE3DE" w14:textId="77777777" w:rsidR="00772F7B" w:rsidRPr="00110A5E" w:rsidRDefault="00772F7B" w:rsidP="009A4F5F">
      <w:pPr>
        <w:tabs>
          <w:tab w:val="left" w:pos="426"/>
        </w:tabs>
        <w:ind w:left="426" w:right="225" w:hanging="284"/>
        <w:jc w:val="both"/>
        <w:rPr>
          <w:rFonts w:ascii="Arial" w:hAnsi="Arial" w:cs="Arial"/>
          <w:sz w:val="12"/>
          <w:szCs w:val="12"/>
        </w:rPr>
      </w:pPr>
    </w:p>
    <w:p w14:paraId="59949AF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350984A4"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49326709"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2DA7ADD8"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14C50EB0"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66D139E5" w14:textId="77777777" w:rsidR="00FF6F8F" w:rsidRPr="005E12D0" w:rsidRDefault="00FF6F8F" w:rsidP="00FF6F8F">
      <w:pPr>
        <w:tabs>
          <w:tab w:val="left" w:pos="576"/>
        </w:tabs>
        <w:spacing w:before="80"/>
        <w:jc w:val="both"/>
        <w:rPr>
          <w:rFonts w:ascii="Arial" w:hAnsi="Arial" w:cs="Arial"/>
        </w:rPr>
      </w:pPr>
    </w:p>
    <w:p w14:paraId="03A6FCB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1"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383A530C" w14:textId="77777777" w:rsidR="00FF6F8F" w:rsidRDefault="00FF6F8F" w:rsidP="00FF6F8F">
      <w:pPr>
        <w:jc w:val="both"/>
        <w:rPr>
          <w:rFonts w:ascii="Arial" w:hAnsi="Arial" w:cs="Arial"/>
          <w:sz w:val="18"/>
          <w:szCs w:val="18"/>
        </w:rPr>
      </w:pPr>
    </w:p>
    <w:p w14:paraId="3090C748" w14:textId="77777777" w:rsidR="00FF6F8F" w:rsidRDefault="00FF6F8F" w:rsidP="00FF6F8F">
      <w:pPr>
        <w:jc w:val="both"/>
        <w:rPr>
          <w:rFonts w:ascii="Arial" w:hAnsi="Arial" w:cs="Arial"/>
        </w:rPr>
      </w:pPr>
    </w:p>
    <w:p w14:paraId="3D39D96B"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2"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F56A38D" w14:textId="77777777" w:rsidR="00FF6F8F" w:rsidRDefault="00FF6F8F" w:rsidP="00FF6F8F">
      <w:pPr>
        <w:pStyle w:val="En-tte"/>
        <w:tabs>
          <w:tab w:val="clear" w:pos="4536"/>
          <w:tab w:val="clear" w:pos="9072"/>
          <w:tab w:val="left" w:pos="864"/>
        </w:tabs>
        <w:rPr>
          <w:rFonts w:ascii="Arial" w:hAnsi="Arial" w:cs="Arial"/>
        </w:rPr>
      </w:pPr>
    </w:p>
    <w:p w14:paraId="69CD5593"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558E443"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E399B7B" w14:textId="77777777" w:rsidR="00FF6F8F" w:rsidRPr="00411396" w:rsidRDefault="00FF6F8F" w:rsidP="00FF6F8F">
      <w:pPr>
        <w:pStyle w:val="En-tte"/>
        <w:tabs>
          <w:tab w:val="left" w:pos="864"/>
        </w:tabs>
        <w:rPr>
          <w:rFonts w:ascii="Arial" w:hAnsi="Arial" w:cs="Arial"/>
        </w:rPr>
      </w:pPr>
    </w:p>
    <w:p w14:paraId="430E9FEA"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2319B2DE" w14:textId="77777777" w:rsidR="00FF6F8F" w:rsidRPr="00411396" w:rsidRDefault="00FF6F8F" w:rsidP="00FF6F8F">
      <w:pPr>
        <w:pStyle w:val="En-tte"/>
        <w:tabs>
          <w:tab w:val="left" w:pos="864"/>
        </w:tabs>
        <w:ind w:left="426"/>
        <w:rPr>
          <w:rFonts w:ascii="Arial" w:hAnsi="Arial" w:cs="Arial"/>
        </w:rPr>
      </w:pPr>
    </w:p>
    <w:p w14:paraId="2BEFC6D7"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28ABF7EE" w14:textId="77777777" w:rsidR="00FF6F8F" w:rsidRPr="00411396" w:rsidRDefault="00FF6F8F" w:rsidP="00FF6F8F">
      <w:pPr>
        <w:pStyle w:val="En-tte"/>
        <w:tabs>
          <w:tab w:val="left" w:pos="864"/>
        </w:tabs>
        <w:ind w:left="426"/>
        <w:rPr>
          <w:rFonts w:ascii="Arial" w:hAnsi="Arial" w:cs="Arial"/>
        </w:rPr>
      </w:pPr>
    </w:p>
    <w:p w14:paraId="6853266C" w14:textId="77777777" w:rsidR="00FF6F8F" w:rsidRDefault="00FF6F8F" w:rsidP="00FF6F8F">
      <w:pPr>
        <w:jc w:val="both"/>
        <w:rPr>
          <w:rFonts w:ascii="Arial" w:hAnsi="Arial" w:cs="Arial"/>
        </w:rPr>
      </w:pPr>
    </w:p>
    <w:p w14:paraId="58F5E994" w14:textId="77777777" w:rsidR="00FF6F8F" w:rsidRDefault="00FF6F8F" w:rsidP="00FF6F8F">
      <w:pPr>
        <w:jc w:val="both"/>
        <w:rPr>
          <w:rFonts w:ascii="Arial" w:hAnsi="Arial" w:cs="Arial"/>
        </w:rPr>
      </w:pPr>
    </w:p>
    <w:p w14:paraId="6D0EC5A1" w14:textId="77777777" w:rsidR="00FF6F8F" w:rsidRDefault="00FF6F8F" w:rsidP="00FF6F8F">
      <w:pPr>
        <w:jc w:val="both"/>
        <w:rPr>
          <w:rFonts w:ascii="Arial" w:hAnsi="Arial" w:cs="Arial"/>
        </w:rPr>
      </w:pPr>
      <w:r>
        <w:rPr>
          <w:rFonts w:ascii="Arial" w:hAnsi="Arial" w:cs="Arial"/>
          <w:b/>
          <w:sz w:val="22"/>
          <w:szCs w:val="22"/>
        </w:rPr>
        <w:t>F3 - Capacités</w:t>
      </w:r>
    </w:p>
    <w:p w14:paraId="6AC09CC9" w14:textId="77777777" w:rsidR="00FF6F8F" w:rsidRDefault="00FF6F8F" w:rsidP="00FF6F8F">
      <w:pPr>
        <w:jc w:val="both"/>
        <w:rPr>
          <w:rFonts w:ascii="Arial" w:hAnsi="Arial" w:cs="Arial"/>
        </w:rPr>
      </w:pPr>
    </w:p>
    <w:p w14:paraId="7A4BA90D"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3A1565A" w14:textId="77777777" w:rsidR="00FF6F8F" w:rsidRDefault="00FF6F8F" w:rsidP="00FF6F8F">
      <w:pPr>
        <w:rPr>
          <w:rFonts w:ascii="Arial" w:hAnsi="Arial" w:cs="Arial"/>
        </w:rPr>
      </w:pPr>
      <w:r>
        <w:rPr>
          <w:rFonts w:ascii="Arial" w:hAnsi="Arial" w:cs="Arial"/>
          <w:i/>
          <w:sz w:val="18"/>
          <w:szCs w:val="18"/>
        </w:rPr>
        <w:t>(Cocher la case correspondante.)</w:t>
      </w:r>
    </w:p>
    <w:p w14:paraId="1F7A93A3" w14:textId="77777777" w:rsidR="00FF6F8F" w:rsidRDefault="00FF6F8F" w:rsidP="00FF6F8F">
      <w:pPr>
        <w:rPr>
          <w:rFonts w:ascii="Arial" w:hAnsi="Arial" w:cs="Arial"/>
        </w:rPr>
      </w:pPr>
    </w:p>
    <w:p w14:paraId="3C7E9EFE"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60A65AC0" w14:textId="77777777" w:rsidR="00FF6F8F" w:rsidRDefault="00FF6F8F" w:rsidP="00FF6F8F">
      <w:pPr>
        <w:ind w:left="4536" w:hanging="3990"/>
        <w:jc w:val="both"/>
        <w:rPr>
          <w:rFonts w:ascii="Arial" w:hAnsi="Arial" w:cs="Arial"/>
        </w:rPr>
      </w:pPr>
    </w:p>
    <w:p w14:paraId="68F467D7"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0340991F" w14:textId="77777777" w:rsidR="00FF6F8F" w:rsidRDefault="00FF6F8F" w:rsidP="00FF6F8F">
      <w:pPr>
        <w:ind w:left="4536" w:hanging="3990"/>
        <w:jc w:val="both"/>
        <w:rPr>
          <w:rFonts w:ascii="Arial" w:hAnsi="Arial" w:cs="Arial"/>
        </w:rPr>
      </w:pPr>
    </w:p>
    <w:p w14:paraId="603EF0F5"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3989F91" w14:textId="77777777" w:rsidTr="00F06630">
        <w:trPr>
          <w:trHeight w:val="454"/>
        </w:trPr>
        <w:tc>
          <w:tcPr>
            <w:tcW w:w="9852" w:type="dxa"/>
            <w:shd w:val="clear" w:color="auto" w:fill="465F9D"/>
            <w:vAlign w:val="center"/>
          </w:tcPr>
          <w:p w14:paraId="69AED7C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412E794F" w14:textId="77777777" w:rsidR="00772F7B" w:rsidRDefault="00772F7B" w:rsidP="00772F7B">
      <w:pPr>
        <w:rPr>
          <w:rFonts w:ascii="Arial" w:hAnsi="Arial" w:cs="Arial"/>
          <w:b/>
          <w:bCs/>
        </w:rPr>
      </w:pPr>
    </w:p>
    <w:p w14:paraId="4E3E3068" w14:textId="77777777" w:rsidR="00772F7B" w:rsidRDefault="00772F7B" w:rsidP="00FF6F8F">
      <w:pPr>
        <w:jc w:val="both"/>
      </w:pPr>
    </w:p>
    <w:p w14:paraId="42D3E949"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56A977C0"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3" w:history="1">
        <w:r w:rsidRPr="00386724">
          <w:rPr>
            <w:rStyle w:val="Lienhypertexte"/>
            <w:rFonts w:ascii="Arial" w:hAnsi="Arial" w:cs="Arial"/>
            <w:i/>
            <w:sz w:val="18"/>
            <w:szCs w:val="18"/>
          </w:rPr>
          <w:t>ICD</w:t>
        </w:r>
      </w:hyperlink>
      <w:r>
        <w:rPr>
          <w:rFonts w:ascii="Arial" w:hAnsi="Arial" w:cs="Arial"/>
          <w:i/>
          <w:sz w:val="18"/>
          <w:szCs w:val="18"/>
        </w:rPr>
        <w:t>].]</w:t>
      </w:r>
    </w:p>
    <w:p w14:paraId="3E63DF9C" w14:textId="77777777" w:rsidR="00FF6F8F" w:rsidRDefault="00FF6F8F" w:rsidP="00FF6F8F">
      <w:pPr>
        <w:rPr>
          <w:rFonts w:ascii="Arial" w:hAnsi="Arial" w:cs="Arial"/>
        </w:rPr>
      </w:pPr>
    </w:p>
    <w:p w14:paraId="18863BD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0B35F1B" w14:textId="77777777" w:rsidR="00FF6F8F" w:rsidRDefault="00FF6F8F" w:rsidP="00FF6F8F">
      <w:pPr>
        <w:pStyle w:val="En-tte"/>
        <w:ind w:left="360"/>
        <w:rPr>
          <w:rFonts w:ascii="Arial" w:hAnsi="Arial" w:cs="Arial"/>
        </w:rPr>
      </w:pPr>
    </w:p>
    <w:p w14:paraId="2C547623" w14:textId="77777777" w:rsidR="00FF6F8F" w:rsidRDefault="00FF6F8F" w:rsidP="00FF6F8F">
      <w:pPr>
        <w:pStyle w:val="En-tte"/>
        <w:ind w:left="360"/>
        <w:rPr>
          <w:rFonts w:ascii="Arial" w:hAnsi="Arial" w:cs="Arial"/>
        </w:rPr>
      </w:pPr>
    </w:p>
    <w:p w14:paraId="3F44E2C6" w14:textId="77777777" w:rsidR="00FF6F8F" w:rsidRDefault="00FF6F8F" w:rsidP="00FF6F8F">
      <w:pPr>
        <w:pStyle w:val="En-tte"/>
        <w:ind w:left="360"/>
        <w:rPr>
          <w:rFonts w:ascii="Arial" w:hAnsi="Arial" w:cs="Arial"/>
        </w:rPr>
      </w:pPr>
    </w:p>
    <w:p w14:paraId="50BC9966" w14:textId="77777777" w:rsidR="00B95DC6" w:rsidRPr="00775F55" w:rsidRDefault="00B95DC6" w:rsidP="00FF6F8F">
      <w:pPr>
        <w:pStyle w:val="En-tte"/>
        <w:ind w:left="360"/>
        <w:rPr>
          <w:rFonts w:ascii="Arial" w:hAnsi="Arial" w:cs="Arial"/>
        </w:rPr>
      </w:pPr>
    </w:p>
    <w:p w14:paraId="6E55C53A"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B7C46D7" w14:textId="77777777" w:rsidR="00FF6F8F" w:rsidRDefault="00FF6F8F" w:rsidP="00FF6F8F">
      <w:pPr>
        <w:pStyle w:val="En-tte"/>
        <w:ind w:left="360"/>
        <w:rPr>
          <w:rFonts w:ascii="Arial" w:hAnsi="Arial" w:cs="Arial"/>
        </w:rPr>
      </w:pPr>
    </w:p>
    <w:p w14:paraId="19B6A137" w14:textId="77777777" w:rsidR="00FF6F8F" w:rsidRDefault="00FF6F8F" w:rsidP="00FF6F8F">
      <w:pPr>
        <w:pStyle w:val="En-tte"/>
        <w:ind w:left="360"/>
        <w:rPr>
          <w:rFonts w:ascii="Arial" w:hAnsi="Arial" w:cs="Arial"/>
        </w:rPr>
      </w:pPr>
    </w:p>
    <w:p w14:paraId="0E537F3E" w14:textId="77777777" w:rsidR="00FF6F8F" w:rsidRDefault="00FF6F8F" w:rsidP="00FF6F8F">
      <w:pPr>
        <w:pStyle w:val="En-tte"/>
        <w:ind w:left="360"/>
        <w:rPr>
          <w:rFonts w:ascii="Arial" w:hAnsi="Arial" w:cs="Arial"/>
        </w:rPr>
      </w:pPr>
    </w:p>
    <w:p w14:paraId="34453335" w14:textId="77777777" w:rsidR="00FF6F8F" w:rsidRPr="00775F55" w:rsidRDefault="00FF6F8F" w:rsidP="00FF6F8F">
      <w:pPr>
        <w:pStyle w:val="En-tte"/>
        <w:ind w:left="360"/>
        <w:rPr>
          <w:rFonts w:ascii="Arial" w:hAnsi="Arial" w:cs="Arial"/>
        </w:rPr>
      </w:pPr>
    </w:p>
    <w:p w14:paraId="5DCA4F3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54EF94E" w14:textId="77777777" w:rsidR="00FF6F8F" w:rsidRDefault="00FF6F8F" w:rsidP="00FF6F8F">
      <w:pPr>
        <w:pStyle w:val="En-tte"/>
        <w:rPr>
          <w:rFonts w:ascii="Arial" w:hAnsi="Arial" w:cs="Arial"/>
        </w:rPr>
      </w:pPr>
    </w:p>
    <w:p w14:paraId="31BF01E0" w14:textId="77777777" w:rsidR="00FF6F8F" w:rsidRPr="00775F55" w:rsidRDefault="00FF6F8F" w:rsidP="00FF6F8F">
      <w:pPr>
        <w:pStyle w:val="En-tte"/>
        <w:ind w:left="360"/>
        <w:rPr>
          <w:rFonts w:ascii="Arial" w:hAnsi="Arial" w:cs="Arial"/>
        </w:rPr>
      </w:pPr>
    </w:p>
    <w:p w14:paraId="07B7AE5E"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CA90445" w14:textId="77777777" w:rsidR="00FF6F8F" w:rsidRDefault="00FF6F8F" w:rsidP="00FF6F8F">
      <w:pPr>
        <w:pStyle w:val="En-tte"/>
        <w:rPr>
          <w:rFonts w:ascii="Arial" w:hAnsi="Arial" w:cs="Arial"/>
        </w:rPr>
      </w:pPr>
    </w:p>
    <w:p w14:paraId="6B15A6C7" w14:textId="77777777" w:rsidR="00FF6F8F" w:rsidRDefault="00FF6F8F" w:rsidP="00FF6F8F">
      <w:pPr>
        <w:pStyle w:val="En-tte"/>
        <w:ind w:left="360"/>
        <w:rPr>
          <w:rFonts w:ascii="Arial" w:hAnsi="Arial" w:cs="Arial"/>
        </w:rPr>
      </w:pPr>
    </w:p>
    <w:p w14:paraId="38AC06B9" w14:textId="77777777" w:rsidR="00FF6F8F" w:rsidRPr="00775F55" w:rsidRDefault="00FF6F8F" w:rsidP="00FF6F8F">
      <w:pPr>
        <w:pStyle w:val="En-tte"/>
        <w:ind w:left="360"/>
        <w:rPr>
          <w:rFonts w:ascii="Arial" w:hAnsi="Arial" w:cs="Arial"/>
        </w:rPr>
      </w:pPr>
    </w:p>
    <w:p w14:paraId="3A8AA65F"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14:paraId="741D6912" w14:textId="77777777" w:rsidR="00FF6F8F" w:rsidRPr="00775F55" w:rsidRDefault="00FF6F8F" w:rsidP="00FF6F8F">
      <w:pPr>
        <w:pStyle w:val="En-tte"/>
        <w:ind w:left="360"/>
        <w:rPr>
          <w:rFonts w:ascii="Arial" w:hAnsi="Arial" w:cs="Arial"/>
        </w:rPr>
      </w:pPr>
    </w:p>
    <w:p w14:paraId="2754BA39" w14:textId="77777777" w:rsidR="00FF6F8F" w:rsidRDefault="00FF6F8F" w:rsidP="00FF6F8F">
      <w:pPr>
        <w:pStyle w:val="En-tte"/>
        <w:ind w:left="360"/>
        <w:rPr>
          <w:rFonts w:ascii="Arial" w:hAnsi="Arial" w:cs="Arial"/>
        </w:rPr>
      </w:pPr>
    </w:p>
    <w:p w14:paraId="7878D8B9" w14:textId="77777777" w:rsidR="00FF6F8F" w:rsidRPr="00775F55" w:rsidRDefault="00FF6F8F" w:rsidP="00FF6F8F">
      <w:pPr>
        <w:pStyle w:val="En-tte"/>
        <w:ind w:left="360"/>
        <w:rPr>
          <w:rFonts w:ascii="Arial" w:hAnsi="Arial" w:cs="Arial"/>
        </w:rPr>
      </w:pPr>
    </w:p>
    <w:p w14:paraId="4F1F1E01" w14:textId="77777777" w:rsidR="00FF6F8F" w:rsidRDefault="00FF6F8F" w:rsidP="00FF6F8F">
      <w:pPr>
        <w:rPr>
          <w:rFonts w:ascii="Arial" w:hAnsi="Arial" w:cs="Arial"/>
        </w:rPr>
      </w:pPr>
    </w:p>
    <w:p w14:paraId="77CEDC4F"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5E6BBA2" w14:textId="77777777" w:rsidR="00FF6F8F" w:rsidRDefault="00FF6F8F" w:rsidP="00FF6F8F">
      <w:pPr>
        <w:tabs>
          <w:tab w:val="left" w:pos="3402"/>
          <w:tab w:val="left" w:pos="6237"/>
          <w:tab w:val="left" w:pos="9072"/>
        </w:tabs>
        <w:spacing w:before="120" w:after="120"/>
      </w:pPr>
    </w:p>
    <w:p w14:paraId="0FB9164A" w14:textId="77777777" w:rsidR="00FF6F8F" w:rsidRDefault="00FF6F8F" w:rsidP="00FF6F8F">
      <w:pPr>
        <w:tabs>
          <w:tab w:val="left" w:pos="3402"/>
          <w:tab w:val="left" w:pos="6237"/>
          <w:tab w:val="left" w:pos="9072"/>
        </w:tabs>
        <w:spacing w:before="120" w:after="120"/>
      </w:pPr>
    </w:p>
    <w:p w14:paraId="4A98BF97" w14:textId="77777777" w:rsidR="00FF6F8F" w:rsidRDefault="00FF6F8F" w:rsidP="00FF6F8F">
      <w:pPr>
        <w:tabs>
          <w:tab w:val="left" w:pos="3402"/>
          <w:tab w:val="left" w:pos="6237"/>
          <w:tab w:val="left" w:pos="9072"/>
        </w:tabs>
        <w:spacing w:before="120" w:after="120"/>
      </w:pPr>
    </w:p>
    <w:p w14:paraId="60FAF239" w14:textId="77777777" w:rsidR="00FF6F8F" w:rsidRDefault="00FF6F8F" w:rsidP="00FF6F8F">
      <w:pPr>
        <w:tabs>
          <w:tab w:val="left" w:pos="3402"/>
          <w:tab w:val="left" w:pos="6237"/>
          <w:tab w:val="left" w:pos="9072"/>
        </w:tabs>
        <w:spacing w:before="120" w:after="120"/>
      </w:pPr>
    </w:p>
    <w:sectPr w:rsidR="00FF6F8F" w:rsidSect="00EE72DE">
      <w:footerReference w:type="default" r:id="rId35"/>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6FD9C" w14:textId="77777777" w:rsidR="0061681D" w:rsidRDefault="0061681D">
      <w:r>
        <w:separator/>
      </w:r>
    </w:p>
  </w:endnote>
  <w:endnote w:type="continuationSeparator" w:id="0">
    <w:p w14:paraId="7AB553D0" w14:textId="77777777" w:rsidR="0061681D" w:rsidRDefault="0061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57F3"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04160A0E" w14:textId="75DFECF1"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Pr>
        <w:rFonts w:ascii="Arial" w:hAnsi="Arial" w:cs="Arial"/>
        <w:b/>
        <w:color w:val="FFFFFF"/>
      </w:rPr>
      <w:t>202</w:t>
    </w:r>
    <w:r w:rsidR="006339CD">
      <w:rPr>
        <w:rFonts w:ascii="Arial" w:hAnsi="Arial" w:cs="Arial"/>
        <w:b/>
        <w:color w:val="FFFFFF"/>
      </w:rPr>
      <w:t>5</w:t>
    </w:r>
    <w:r>
      <w:rPr>
        <w:rFonts w:ascii="Arial" w:hAnsi="Arial" w:cs="Arial"/>
        <w:b/>
        <w:color w:val="FFFFFF"/>
      </w:rPr>
      <w:t>/CONSU/</w:t>
    </w:r>
    <w:r w:rsidR="0088257D">
      <w:rPr>
        <w:rFonts w:ascii="Arial" w:hAnsi="Arial" w:cs="Arial"/>
        <w:b/>
        <w:color w:val="FFFFFF"/>
      </w:rPr>
      <w:t>0</w:t>
    </w:r>
    <w:r w:rsidR="000B6FA2">
      <w:rPr>
        <w:rFonts w:ascii="Arial" w:hAnsi="Arial" w:cs="Arial"/>
        <w:b/>
        <w:color w:val="FFFFFF"/>
      </w:rPr>
      <w:t>3</w:t>
    </w:r>
    <w:r w:rsidR="0088257D">
      <w:rPr>
        <w:rFonts w:ascii="Arial" w:hAnsi="Arial" w:cs="Arial"/>
        <w:b/>
        <w:color w:val="FFFFFF"/>
      </w:rPr>
      <w:t xml:space="preserve"> du </w:t>
    </w:r>
    <w:r w:rsidR="000B6FA2">
      <w:rPr>
        <w:rFonts w:ascii="Arial" w:hAnsi="Arial" w:cs="Arial"/>
        <w:b/>
        <w:color w:val="FFFFFF"/>
      </w:rPr>
      <w:t>1</w:t>
    </w:r>
    <w:r w:rsidR="00D70260">
      <w:rPr>
        <w:rFonts w:ascii="Arial" w:hAnsi="Arial" w:cs="Arial"/>
        <w:b/>
        <w:color w:val="FFFFFF"/>
      </w:rPr>
      <w:t>8</w:t>
    </w:r>
    <w:r w:rsidR="00DE1D84">
      <w:rPr>
        <w:rFonts w:ascii="Arial" w:hAnsi="Arial" w:cs="Arial"/>
        <w:b/>
        <w:color w:val="FFFFFF"/>
      </w:rPr>
      <w:t>.</w:t>
    </w:r>
    <w:r w:rsidR="000B6FA2">
      <w:rPr>
        <w:rFonts w:ascii="Arial" w:hAnsi="Arial" w:cs="Arial"/>
        <w:b/>
        <w:color w:val="FFFFFF"/>
      </w:rPr>
      <w:t>1</w:t>
    </w:r>
    <w:r w:rsidR="00DE1D84">
      <w:rPr>
        <w:rFonts w:ascii="Arial" w:hAnsi="Arial" w:cs="Arial"/>
        <w:b/>
        <w:color w:val="FFFFFF"/>
      </w:rPr>
      <w:t>2.</w:t>
    </w:r>
    <w:r w:rsidR="0088257D">
      <w:rPr>
        <w:rFonts w:ascii="Arial" w:hAnsi="Arial" w:cs="Arial"/>
        <w:b/>
        <w:color w:val="FFFFFF"/>
      </w:rPr>
      <w:t>202</w:t>
    </w:r>
    <w:r w:rsidR="006339CD">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C8C6977"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F2FC2" w14:textId="77777777" w:rsidR="0061681D" w:rsidRDefault="0061681D">
      <w:r>
        <w:separator/>
      </w:r>
    </w:p>
  </w:footnote>
  <w:footnote w:type="continuationSeparator" w:id="0">
    <w:p w14:paraId="4CAAE2E4" w14:textId="77777777" w:rsidR="0061681D" w:rsidRDefault="0061681D">
      <w:r>
        <w:continuationSeparator/>
      </w:r>
    </w:p>
  </w:footnote>
  <w:footnote w:id="1">
    <w:p w14:paraId="5BB696A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6BD4D2C"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7464AAE"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EA1"/>
    <w:rsid w:val="00005F08"/>
    <w:rsid w:val="000132B5"/>
    <w:rsid w:val="00014D10"/>
    <w:rsid w:val="00037426"/>
    <w:rsid w:val="00050FFA"/>
    <w:rsid w:val="000B341C"/>
    <w:rsid w:val="000B6FA2"/>
    <w:rsid w:val="000C38B8"/>
    <w:rsid w:val="000E6FE4"/>
    <w:rsid w:val="000F0583"/>
    <w:rsid w:val="000F5A82"/>
    <w:rsid w:val="00110A5E"/>
    <w:rsid w:val="00114EA1"/>
    <w:rsid w:val="00136E4B"/>
    <w:rsid w:val="001A35E9"/>
    <w:rsid w:val="001B453D"/>
    <w:rsid w:val="001C2556"/>
    <w:rsid w:val="001E2EBB"/>
    <w:rsid w:val="00203339"/>
    <w:rsid w:val="002107FC"/>
    <w:rsid w:val="00217E2A"/>
    <w:rsid w:val="0024251A"/>
    <w:rsid w:val="00254E20"/>
    <w:rsid w:val="0025758C"/>
    <w:rsid w:val="00267E53"/>
    <w:rsid w:val="00280F2B"/>
    <w:rsid w:val="0029536A"/>
    <w:rsid w:val="002B4073"/>
    <w:rsid w:val="002C55D3"/>
    <w:rsid w:val="002D273A"/>
    <w:rsid w:val="003038BD"/>
    <w:rsid w:val="0033584A"/>
    <w:rsid w:val="00353F38"/>
    <w:rsid w:val="0035499A"/>
    <w:rsid w:val="00373BA6"/>
    <w:rsid w:val="003754EE"/>
    <w:rsid w:val="00386A8D"/>
    <w:rsid w:val="003879C2"/>
    <w:rsid w:val="003A6AA3"/>
    <w:rsid w:val="003C374B"/>
    <w:rsid w:val="003F7CC4"/>
    <w:rsid w:val="00432D3C"/>
    <w:rsid w:val="0043601A"/>
    <w:rsid w:val="00443283"/>
    <w:rsid w:val="00445D99"/>
    <w:rsid w:val="00451AF4"/>
    <w:rsid w:val="00457E83"/>
    <w:rsid w:val="004920EC"/>
    <w:rsid w:val="004D44EB"/>
    <w:rsid w:val="00506051"/>
    <w:rsid w:val="0052778F"/>
    <w:rsid w:val="005D1084"/>
    <w:rsid w:val="005D223B"/>
    <w:rsid w:val="005E699B"/>
    <w:rsid w:val="005F178A"/>
    <w:rsid w:val="005F2F62"/>
    <w:rsid w:val="0061681D"/>
    <w:rsid w:val="006339CD"/>
    <w:rsid w:val="00672778"/>
    <w:rsid w:val="006B1F69"/>
    <w:rsid w:val="006B34D4"/>
    <w:rsid w:val="006E036E"/>
    <w:rsid w:val="00724336"/>
    <w:rsid w:val="00733342"/>
    <w:rsid w:val="00772F7B"/>
    <w:rsid w:val="00774652"/>
    <w:rsid w:val="00775FE4"/>
    <w:rsid w:val="00777C57"/>
    <w:rsid w:val="0079322C"/>
    <w:rsid w:val="00795050"/>
    <w:rsid w:val="007A6B37"/>
    <w:rsid w:val="007C10BB"/>
    <w:rsid w:val="008233BB"/>
    <w:rsid w:val="008538E7"/>
    <w:rsid w:val="00861860"/>
    <w:rsid w:val="008823C9"/>
    <w:rsid w:val="0088257D"/>
    <w:rsid w:val="008D51E3"/>
    <w:rsid w:val="008D6041"/>
    <w:rsid w:val="008F355B"/>
    <w:rsid w:val="008F5AD8"/>
    <w:rsid w:val="00900632"/>
    <w:rsid w:val="009226E1"/>
    <w:rsid w:val="009252F7"/>
    <w:rsid w:val="00983AC5"/>
    <w:rsid w:val="00984C97"/>
    <w:rsid w:val="00990FBE"/>
    <w:rsid w:val="009A4F5F"/>
    <w:rsid w:val="009B0BC4"/>
    <w:rsid w:val="009C2AF0"/>
    <w:rsid w:val="009D6BAD"/>
    <w:rsid w:val="00A111F0"/>
    <w:rsid w:val="00A1703E"/>
    <w:rsid w:val="00A51A11"/>
    <w:rsid w:val="00A83DE6"/>
    <w:rsid w:val="00AE4460"/>
    <w:rsid w:val="00AE6787"/>
    <w:rsid w:val="00B017BE"/>
    <w:rsid w:val="00B023F1"/>
    <w:rsid w:val="00B50657"/>
    <w:rsid w:val="00B51008"/>
    <w:rsid w:val="00B77F18"/>
    <w:rsid w:val="00B83585"/>
    <w:rsid w:val="00B95DC6"/>
    <w:rsid w:val="00C9306D"/>
    <w:rsid w:val="00C95349"/>
    <w:rsid w:val="00CC0EB9"/>
    <w:rsid w:val="00CC75B4"/>
    <w:rsid w:val="00CF037C"/>
    <w:rsid w:val="00D10752"/>
    <w:rsid w:val="00D2031F"/>
    <w:rsid w:val="00D43034"/>
    <w:rsid w:val="00D44157"/>
    <w:rsid w:val="00D474FB"/>
    <w:rsid w:val="00D549C3"/>
    <w:rsid w:val="00D6107C"/>
    <w:rsid w:val="00D70260"/>
    <w:rsid w:val="00D82B78"/>
    <w:rsid w:val="00D84AFF"/>
    <w:rsid w:val="00D92121"/>
    <w:rsid w:val="00DE1D84"/>
    <w:rsid w:val="00DF7347"/>
    <w:rsid w:val="00E00AEC"/>
    <w:rsid w:val="00E11913"/>
    <w:rsid w:val="00E346FA"/>
    <w:rsid w:val="00E34C00"/>
    <w:rsid w:val="00E539D3"/>
    <w:rsid w:val="00E551D6"/>
    <w:rsid w:val="00E87C56"/>
    <w:rsid w:val="00EE72DE"/>
    <w:rsid w:val="00F162BE"/>
    <w:rsid w:val="00F167AD"/>
    <w:rsid w:val="00F43BBC"/>
    <w:rsid w:val="00F629E6"/>
    <w:rsid w:val="00F71F12"/>
    <w:rsid w:val="00F74CDD"/>
    <w:rsid w:val="00F85387"/>
    <w:rsid w:val="00F8648D"/>
    <w:rsid w:val="00F96860"/>
    <w:rsid w:val="00FA25DC"/>
    <w:rsid w:val="00FE1319"/>
    <w:rsid w:val="00FE20A7"/>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A57E4AB"/>
  <w15:chartTrackingRefBased/>
  <w15:docId w15:val="{B8AFEEDA-52E7-4C3C-9693-A1D1A7D8A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character" w:styleId="lev">
    <w:name w:val="Strong"/>
    <w:basedOn w:val="Policepardfaut"/>
    <w:uiPriority w:val="22"/>
    <w:qFormat/>
    <w:rsid w:val="00D549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www.marches-publics.gouv.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44</TotalTime>
  <Pages>5</Pages>
  <Words>2064</Words>
  <Characters>11355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13393</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SCHWEITZER Mireille</cp:lastModifiedBy>
  <cp:revision>60</cp:revision>
  <cp:lastPrinted>2023-09-26T08:15:00Z</cp:lastPrinted>
  <dcterms:created xsi:type="dcterms:W3CDTF">2024-08-30T09:22:00Z</dcterms:created>
  <dcterms:modified xsi:type="dcterms:W3CDTF">2025-12-18T10:16:00Z</dcterms:modified>
</cp:coreProperties>
</file>